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7565DD" w14:textId="77777777" w:rsidR="00A3733B" w:rsidRPr="009A375B" w:rsidRDefault="00A3733B" w:rsidP="005E5C56">
      <w:pPr>
        <w:widowControl w:val="0"/>
        <w:jc w:val="both"/>
        <w:rPr>
          <w:rFonts w:ascii="Arial" w:hAnsi="Arial" w:cs="Arial"/>
        </w:rPr>
      </w:pPr>
    </w:p>
    <w:p w14:paraId="2BD1BA5C" w14:textId="77777777" w:rsidR="001A4B61" w:rsidRPr="009A375B" w:rsidRDefault="001A4B61" w:rsidP="005E5C56">
      <w:pPr>
        <w:widowControl w:val="0"/>
        <w:jc w:val="both"/>
        <w:rPr>
          <w:rFonts w:ascii="Arial" w:hAnsi="Arial" w:cs="Arial"/>
        </w:rPr>
      </w:pPr>
    </w:p>
    <w:p w14:paraId="27E7248E"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697219D9"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595697DC"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6A0CC0B1"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0649241D"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3EFB2FE5" w14:textId="77777777" w:rsidR="001A4B61" w:rsidRPr="009A375B" w:rsidRDefault="001A4B61" w:rsidP="001A4B61">
      <w:pPr>
        <w:pStyle w:val="Zhlav"/>
        <w:tabs>
          <w:tab w:val="clear" w:pos="4536"/>
          <w:tab w:val="clear" w:pos="9072"/>
        </w:tabs>
        <w:jc w:val="both"/>
        <w:rPr>
          <w:rFonts w:ascii="Arial" w:hAnsi="Arial" w:cs="Arial"/>
        </w:rPr>
      </w:pPr>
    </w:p>
    <w:p w14:paraId="45694958" w14:textId="77777777" w:rsidR="001A4B61" w:rsidRPr="009A375B" w:rsidRDefault="001A4B61" w:rsidP="001A4B61">
      <w:pPr>
        <w:pStyle w:val="Zhlav"/>
        <w:tabs>
          <w:tab w:val="clear" w:pos="4536"/>
          <w:tab w:val="clear" w:pos="9072"/>
        </w:tabs>
        <w:jc w:val="both"/>
        <w:rPr>
          <w:rFonts w:ascii="Arial" w:hAnsi="Arial" w:cs="Arial"/>
        </w:rPr>
      </w:pPr>
    </w:p>
    <w:p w14:paraId="732F970C" w14:textId="77777777" w:rsidR="001A4B61" w:rsidRPr="009A375B" w:rsidRDefault="001A4B61" w:rsidP="001A4B61">
      <w:pPr>
        <w:pStyle w:val="Zhlav"/>
        <w:tabs>
          <w:tab w:val="clear" w:pos="4536"/>
          <w:tab w:val="clear" w:pos="9072"/>
        </w:tabs>
        <w:jc w:val="both"/>
        <w:rPr>
          <w:rFonts w:ascii="Arial" w:hAnsi="Arial" w:cs="Arial"/>
        </w:rPr>
      </w:pPr>
    </w:p>
    <w:p w14:paraId="03C29EA6" w14:textId="45FD4A84" w:rsidR="001A4B61" w:rsidRPr="009A375B" w:rsidRDefault="001A4B61" w:rsidP="001A4B61">
      <w:pPr>
        <w:jc w:val="right"/>
        <w:rPr>
          <w:rFonts w:ascii="Arial" w:hAnsi="Arial" w:cs="Arial"/>
          <w:i/>
        </w:rPr>
      </w:pPr>
      <w:r w:rsidRPr="009A375B">
        <w:rPr>
          <w:rFonts w:ascii="Arial" w:hAnsi="Arial" w:cs="Arial"/>
          <w:i/>
        </w:rPr>
        <w:t xml:space="preserve">Příloha č. </w:t>
      </w:r>
      <w:r w:rsidR="005B11B0">
        <w:rPr>
          <w:rFonts w:ascii="Arial" w:hAnsi="Arial" w:cs="Arial"/>
          <w:i/>
        </w:rPr>
        <w:t>4</w:t>
      </w:r>
      <w:r w:rsidR="00C8688F">
        <w:rPr>
          <w:rFonts w:ascii="Arial" w:hAnsi="Arial" w:cs="Arial"/>
          <w:i/>
        </w:rPr>
        <w:t xml:space="preserve"> </w:t>
      </w:r>
      <w:r w:rsidR="00DB00BF">
        <w:rPr>
          <w:rFonts w:ascii="Arial" w:hAnsi="Arial" w:cs="Arial"/>
          <w:i/>
        </w:rPr>
        <w:t>Zadávací dokumentace</w:t>
      </w:r>
    </w:p>
    <w:p w14:paraId="5C4D005F" w14:textId="77777777" w:rsidR="001A4B61" w:rsidRPr="009A375B" w:rsidRDefault="001A4B61" w:rsidP="001A4B61">
      <w:pPr>
        <w:pStyle w:val="Zhlav"/>
        <w:tabs>
          <w:tab w:val="clear" w:pos="4536"/>
          <w:tab w:val="clear" w:pos="9072"/>
        </w:tabs>
        <w:jc w:val="both"/>
        <w:rPr>
          <w:rFonts w:ascii="Arial" w:hAnsi="Arial" w:cs="Arial"/>
        </w:rPr>
      </w:pPr>
    </w:p>
    <w:p w14:paraId="111433F3" w14:textId="77777777" w:rsidR="001A4B61" w:rsidRPr="009A375B" w:rsidRDefault="001A4B61" w:rsidP="001A4B61">
      <w:pPr>
        <w:pStyle w:val="Zhlav"/>
        <w:tabs>
          <w:tab w:val="clear" w:pos="4536"/>
          <w:tab w:val="clear" w:pos="9072"/>
        </w:tabs>
        <w:jc w:val="both"/>
        <w:rPr>
          <w:rFonts w:ascii="Arial" w:hAnsi="Arial" w:cs="Arial"/>
        </w:rPr>
      </w:pPr>
    </w:p>
    <w:p w14:paraId="4F19B948" w14:textId="77777777" w:rsidR="001A4B61" w:rsidRPr="009A375B" w:rsidRDefault="001A4B61" w:rsidP="001A4B61">
      <w:pPr>
        <w:pStyle w:val="Zhlav"/>
        <w:tabs>
          <w:tab w:val="clear" w:pos="4536"/>
          <w:tab w:val="clear" w:pos="9072"/>
        </w:tabs>
        <w:jc w:val="both"/>
        <w:rPr>
          <w:rFonts w:ascii="Arial" w:hAnsi="Arial" w:cs="Arial"/>
        </w:rPr>
      </w:pPr>
    </w:p>
    <w:p w14:paraId="28E5EE5A" w14:textId="77777777" w:rsidR="001A4B61" w:rsidRPr="009A375B" w:rsidRDefault="001A4B61" w:rsidP="001A4B61">
      <w:pPr>
        <w:pStyle w:val="Zhlav"/>
        <w:tabs>
          <w:tab w:val="clear" w:pos="4536"/>
          <w:tab w:val="clear" w:pos="9072"/>
        </w:tabs>
        <w:jc w:val="both"/>
        <w:rPr>
          <w:rFonts w:ascii="Arial" w:hAnsi="Arial" w:cs="Arial"/>
        </w:rPr>
      </w:pPr>
    </w:p>
    <w:p w14:paraId="17F5BB74" w14:textId="77777777" w:rsidR="001A4B61" w:rsidRPr="009A375B" w:rsidRDefault="001A4B61" w:rsidP="001A4B61">
      <w:pPr>
        <w:pStyle w:val="Zhlav"/>
        <w:tabs>
          <w:tab w:val="clear" w:pos="4536"/>
          <w:tab w:val="clear" w:pos="9072"/>
        </w:tabs>
        <w:jc w:val="both"/>
        <w:rPr>
          <w:rFonts w:ascii="Arial" w:hAnsi="Arial" w:cs="Arial"/>
        </w:rPr>
      </w:pPr>
    </w:p>
    <w:p w14:paraId="492512ED" w14:textId="77777777" w:rsidR="001A4B61" w:rsidRPr="009A375B" w:rsidRDefault="001A4B61" w:rsidP="001A4B61">
      <w:pPr>
        <w:pStyle w:val="Zhlav"/>
        <w:tabs>
          <w:tab w:val="clear" w:pos="4536"/>
          <w:tab w:val="clear" w:pos="9072"/>
        </w:tabs>
        <w:jc w:val="both"/>
        <w:rPr>
          <w:rFonts w:ascii="Arial" w:hAnsi="Arial" w:cs="Arial"/>
        </w:rPr>
      </w:pPr>
    </w:p>
    <w:p w14:paraId="2E53FA5F"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66B8D40B" w14:textId="77777777" w:rsidR="001A4B61" w:rsidRPr="009A375B" w:rsidRDefault="001A4B61" w:rsidP="001A4B61">
      <w:pPr>
        <w:pStyle w:val="Zhlav"/>
        <w:tabs>
          <w:tab w:val="clear" w:pos="4536"/>
          <w:tab w:val="clear" w:pos="9072"/>
        </w:tabs>
        <w:jc w:val="both"/>
        <w:rPr>
          <w:rFonts w:ascii="Arial" w:hAnsi="Arial" w:cs="Arial"/>
        </w:rPr>
      </w:pPr>
    </w:p>
    <w:p w14:paraId="5BAB996A" w14:textId="77777777" w:rsidR="001A4B61" w:rsidRPr="009A375B" w:rsidRDefault="001A4B61" w:rsidP="001A4B61">
      <w:pPr>
        <w:pStyle w:val="Zhlav"/>
        <w:tabs>
          <w:tab w:val="clear" w:pos="4536"/>
          <w:tab w:val="clear" w:pos="9072"/>
        </w:tabs>
        <w:jc w:val="both"/>
        <w:rPr>
          <w:rFonts w:ascii="Arial" w:hAnsi="Arial" w:cs="Arial"/>
        </w:rPr>
      </w:pPr>
    </w:p>
    <w:p w14:paraId="6129552B" w14:textId="77777777" w:rsidR="001A4B61" w:rsidRPr="009A375B" w:rsidRDefault="001A4B61" w:rsidP="001A4B61">
      <w:pPr>
        <w:pStyle w:val="Zhlav"/>
        <w:tabs>
          <w:tab w:val="clear" w:pos="4536"/>
          <w:tab w:val="clear" w:pos="9072"/>
        </w:tabs>
        <w:jc w:val="both"/>
        <w:rPr>
          <w:rFonts w:ascii="Arial" w:hAnsi="Arial" w:cs="Arial"/>
        </w:rPr>
      </w:pPr>
    </w:p>
    <w:p w14:paraId="09B52E69" w14:textId="77777777" w:rsidR="001A4B61" w:rsidRPr="009A375B" w:rsidRDefault="001A4B61" w:rsidP="001A4B61">
      <w:pPr>
        <w:pStyle w:val="Zhlav"/>
        <w:tabs>
          <w:tab w:val="clear" w:pos="4536"/>
          <w:tab w:val="clear" w:pos="9072"/>
        </w:tabs>
        <w:jc w:val="both"/>
        <w:rPr>
          <w:rFonts w:ascii="Arial" w:hAnsi="Arial" w:cs="Arial"/>
        </w:rPr>
      </w:pPr>
    </w:p>
    <w:p w14:paraId="06C2392E" w14:textId="77777777" w:rsidR="001A4B61" w:rsidRPr="009A375B" w:rsidRDefault="001A4B61" w:rsidP="001A4B61">
      <w:pPr>
        <w:pStyle w:val="Zhlav"/>
        <w:tabs>
          <w:tab w:val="clear" w:pos="4536"/>
          <w:tab w:val="clear" w:pos="9072"/>
        </w:tabs>
        <w:jc w:val="both"/>
        <w:rPr>
          <w:rFonts w:ascii="Arial" w:hAnsi="Arial" w:cs="Arial"/>
        </w:rPr>
      </w:pPr>
    </w:p>
    <w:p w14:paraId="641854A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14756F2E"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7836F4A0"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6F5391D0" w14:textId="77777777" w:rsidR="001A4B61" w:rsidRPr="009A375B" w:rsidRDefault="001A4B61" w:rsidP="001A4B61">
      <w:pPr>
        <w:pStyle w:val="Zhlav"/>
        <w:tabs>
          <w:tab w:val="clear" w:pos="4536"/>
          <w:tab w:val="clear" w:pos="9072"/>
        </w:tabs>
        <w:jc w:val="both"/>
        <w:rPr>
          <w:rFonts w:ascii="Arial" w:hAnsi="Arial" w:cs="Arial"/>
        </w:rPr>
      </w:pPr>
    </w:p>
    <w:p w14:paraId="740DC3C8" w14:textId="77777777" w:rsidR="001A4B61" w:rsidRPr="009A375B" w:rsidRDefault="001A4B61" w:rsidP="001A4B61">
      <w:pPr>
        <w:pStyle w:val="Zhlav"/>
        <w:tabs>
          <w:tab w:val="clear" w:pos="4536"/>
          <w:tab w:val="clear" w:pos="9072"/>
        </w:tabs>
        <w:jc w:val="both"/>
        <w:rPr>
          <w:rFonts w:ascii="Arial" w:hAnsi="Arial" w:cs="Arial"/>
        </w:rPr>
      </w:pPr>
    </w:p>
    <w:p w14:paraId="4F1CCD29" w14:textId="77777777" w:rsidR="001A4B61" w:rsidRPr="009A375B" w:rsidRDefault="001A4B61" w:rsidP="001A4B61">
      <w:pPr>
        <w:pStyle w:val="Zhlav"/>
        <w:tabs>
          <w:tab w:val="clear" w:pos="4536"/>
          <w:tab w:val="clear" w:pos="9072"/>
        </w:tabs>
        <w:jc w:val="both"/>
        <w:rPr>
          <w:rFonts w:ascii="Arial" w:hAnsi="Arial" w:cs="Arial"/>
        </w:rPr>
      </w:pPr>
    </w:p>
    <w:p w14:paraId="1EF78154" w14:textId="77777777" w:rsidR="002A3E0F" w:rsidRPr="009A375B" w:rsidRDefault="002A3E0F" w:rsidP="001A4B61">
      <w:pPr>
        <w:pStyle w:val="Zhlav"/>
        <w:tabs>
          <w:tab w:val="clear" w:pos="4536"/>
          <w:tab w:val="clear" w:pos="9072"/>
        </w:tabs>
        <w:jc w:val="both"/>
        <w:rPr>
          <w:rFonts w:ascii="Arial" w:hAnsi="Arial" w:cs="Arial"/>
        </w:rPr>
      </w:pPr>
    </w:p>
    <w:p w14:paraId="1829286B" w14:textId="77777777" w:rsidR="001A4B61" w:rsidRPr="009A375B" w:rsidRDefault="001A4B61" w:rsidP="001A4B61">
      <w:pPr>
        <w:pStyle w:val="Zhlav"/>
        <w:tabs>
          <w:tab w:val="clear" w:pos="4536"/>
          <w:tab w:val="clear" w:pos="9072"/>
        </w:tabs>
        <w:jc w:val="both"/>
        <w:rPr>
          <w:rFonts w:ascii="Arial" w:hAnsi="Arial" w:cs="Arial"/>
        </w:rPr>
      </w:pPr>
    </w:p>
    <w:p w14:paraId="7E004D7C"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6CA98C39" w14:textId="77777777" w:rsidR="001A4B61" w:rsidRPr="009A375B" w:rsidRDefault="001A4B61" w:rsidP="001A4B61">
      <w:pPr>
        <w:pStyle w:val="Zhlav"/>
        <w:tabs>
          <w:tab w:val="clear" w:pos="4536"/>
          <w:tab w:val="clear" w:pos="9072"/>
        </w:tabs>
        <w:jc w:val="both"/>
        <w:rPr>
          <w:rFonts w:ascii="Arial" w:hAnsi="Arial" w:cs="Arial"/>
        </w:rPr>
      </w:pPr>
    </w:p>
    <w:p w14:paraId="3F75626A" w14:textId="77777777" w:rsidR="001A4B61" w:rsidRPr="009A375B" w:rsidRDefault="001A4B61" w:rsidP="001A4B61">
      <w:pPr>
        <w:pStyle w:val="Zhlav"/>
        <w:tabs>
          <w:tab w:val="clear" w:pos="4536"/>
          <w:tab w:val="clear" w:pos="9072"/>
        </w:tabs>
        <w:jc w:val="both"/>
        <w:rPr>
          <w:rFonts w:ascii="Arial" w:hAnsi="Arial" w:cs="Arial"/>
        </w:rPr>
      </w:pPr>
    </w:p>
    <w:p w14:paraId="154D5227" w14:textId="77777777" w:rsidR="001A4B61" w:rsidRPr="009A375B" w:rsidRDefault="001A4B61" w:rsidP="001A4B61">
      <w:pPr>
        <w:pStyle w:val="Default"/>
      </w:pPr>
    </w:p>
    <w:p w14:paraId="52556D3F" w14:textId="0D9AD946" w:rsidR="001A4B61" w:rsidRPr="0010657C" w:rsidRDefault="003E01DA" w:rsidP="00423F4A">
      <w:pPr>
        <w:pStyle w:val="Zhlav"/>
        <w:jc w:val="center"/>
        <w:rPr>
          <w:rFonts w:ascii="Arial" w:hAnsi="Arial" w:cs="Arial"/>
          <w:sz w:val="36"/>
          <w:szCs w:val="36"/>
        </w:rPr>
      </w:pPr>
      <w:r w:rsidRPr="0010657C">
        <w:rPr>
          <w:rFonts w:ascii="Arial" w:hAnsi="Arial" w:cs="Arial"/>
          <w:b/>
          <w:sz w:val="36"/>
          <w:szCs w:val="36"/>
          <w:lang w:eastAsia="cs-CZ"/>
        </w:rPr>
        <w:t>„</w:t>
      </w:r>
      <w:r w:rsidR="0010657C" w:rsidRPr="0010657C">
        <w:rPr>
          <w:rFonts w:ascii="Arial" w:hAnsi="Arial" w:cs="Arial"/>
          <w:b/>
          <w:sz w:val="36"/>
          <w:szCs w:val="36"/>
        </w:rPr>
        <w:t>Víceúčelové hřiště u tréninkové haly KV Arény</w:t>
      </w:r>
      <w:r w:rsidRPr="0010657C">
        <w:rPr>
          <w:rFonts w:ascii="Arial" w:hAnsi="Arial" w:cs="Arial"/>
          <w:b/>
          <w:sz w:val="36"/>
          <w:szCs w:val="36"/>
          <w:lang w:eastAsia="cs-CZ"/>
        </w:rPr>
        <w:t>“</w:t>
      </w:r>
    </w:p>
    <w:p w14:paraId="324CE3E0" w14:textId="77777777" w:rsidR="001A4B61" w:rsidRPr="009A375B" w:rsidRDefault="001A4B61" w:rsidP="001A4B61">
      <w:pPr>
        <w:pStyle w:val="Zhlav"/>
        <w:tabs>
          <w:tab w:val="clear" w:pos="4536"/>
          <w:tab w:val="clear" w:pos="9072"/>
        </w:tabs>
        <w:jc w:val="both"/>
        <w:rPr>
          <w:rFonts w:ascii="Arial" w:hAnsi="Arial" w:cs="Arial"/>
        </w:rPr>
      </w:pPr>
    </w:p>
    <w:p w14:paraId="4ACEE7FC" w14:textId="77777777" w:rsidR="001A4B61" w:rsidRPr="009A375B" w:rsidRDefault="001A4B61" w:rsidP="001A4B61">
      <w:pPr>
        <w:pStyle w:val="Zhlav"/>
        <w:tabs>
          <w:tab w:val="clear" w:pos="4536"/>
          <w:tab w:val="clear" w:pos="9072"/>
        </w:tabs>
        <w:jc w:val="both"/>
        <w:rPr>
          <w:rFonts w:ascii="Arial" w:hAnsi="Arial" w:cs="Arial"/>
        </w:rPr>
      </w:pPr>
    </w:p>
    <w:p w14:paraId="7EA67FB1" w14:textId="77777777" w:rsidR="001A4B61" w:rsidRDefault="001A4B61" w:rsidP="001A4B61">
      <w:pPr>
        <w:pStyle w:val="Zhlav"/>
        <w:tabs>
          <w:tab w:val="clear" w:pos="4536"/>
          <w:tab w:val="clear" w:pos="9072"/>
        </w:tabs>
        <w:jc w:val="both"/>
        <w:rPr>
          <w:rFonts w:ascii="Arial" w:hAnsi="Arial" w:cs="Arial"/>
        </w:rPr>
      </w:pPr>
    </w:p>
    <w:p w14:paraId="547D9EA3" w14:textId="77777777" w:rsidR="003E01DA" w:rsidRDefault="003E01DA" w:rsidP="001A4B61">
      <w:pPr>
        <w:pStyle w:val="Zhlav"/>
        <w:tabs>
          <w:tab w:val="clear" w:pos="4536"/>
          <w:tab w:val="clear" w:pos="9072"/>
        </w:tabs>
        <w:jc w:val="both"/>
        <w:rPr>
          <w:rFonts w:ascii="Arial" w:hAnsi="Arial" w:cs="Arial"/>
        </w:rPr>
      </w:pPr>
    </w:p>
    <w:p w14:paraId="723BBE49" w14:textId="77777777" w:rsidR="003E01DA" w:rsidRDefault="003E01DA" w:rsidP="001A4B61">
      <w:pPr>
        <w:pStyle w:val="Zhlav"/>
        <w:tabs>
          <w:tab w:val="clear" w:pos="4536"/>
          <w:tab w:val="clear" w:pos="9072"/>
        </w:tabs>
        <w:jc w:val="both"/>
        <w:rPr>
          <w:rFonts w:ascii="Arial" w:hAnsi="Arial" w:cs="Arial"/>
        </w:rPr>
      </w:pPr>
    </w:p>
    <w:p w14:paraId="78FFE602" w14:textId="77777777" w:rsidR="003E01DA" w:rsidRPr="009A375B" w:rsidRDefault="003E01DA" w:rsidP="001A4B61">
      <w:pPr>
        <w:pStyle w:val="Zhlav"/>
        <w:tabs>
          <w:tab w:val="clear" w:pos="4536"/>
          <w:tab w:val="clear" w:pos="9072"/>
        </w:tabs>
        <w:jc w:val="both"/>
        <w:rPr>
          <w:rFonts w:ascii="Arial" w:hAnsi="Arial" w:cs="Arial"/>
        </w:rPr>
      </w:pPr>
    </w:p>
    <w:p w14:paraId="0C27E5B9" w14:textId="77777777" w:rsidR="00963AE4" w:rsidRPr="009A375B" w:rsidRDefault="00963AE4" w:rsidP="001A4B61">
      <w:pPr>
        <w:pStyle w:val="Zhlav"/>
        <w:tabs>
          <w:tab w:val="clear" w:pos="4536"/>
          <w:tab w:val="clear" w:pos="9072"/>
        </w:tabs>
        <w:jc w:val="both"/>
        <w:rPr>
          <w:rFonts w:ascii="Arial" w:hAnsi="Arial" w:cs="Arial"/>
        </w:rPr>
      </w:pPr>
    </w:p>
    <w:p w14:paraId="71A49B95" w14:textId="77777777" w:rsidR="00963AE4" w:rsidRPr="009A375B" w:rsidRDefault="00963AE4" w:rsidP="001A4B61">
      <w:pPr>
        <w:pStyle w:val="Zhlav"/>
        <w:tabs>
          <w:tab w:val="clear" w:pos="4536"/>
          <w:tab w:val="clear" w:pos="9072"/>
        </w:tabs>
        <w:jc w:val="both"/>
        <w:rPr>
          <w:rFonts w:ascii="Arial" w:hAnsi="Arial" w:cs="Arial"/>
        </w:rPr>
      </w:pPr>
    </w:p>
    <w:p w14:paraId="52F197DE" w14:textId="77777777" w:rsidR="001A4B61" w:rsidRPr="009A375B" w:rsidRDefault="001A4B61" w:rsidP="001A4B61">
      <w:pPr>
        <w:pStyle w:val="Zhlav"/>
        <w:tabs>
          <w:tab w:val="clear" w:pos="4536"/>
          <w:tab w:val="clear" w:pos="9072"/>
        </w:tabs>
        <w:jc w:val="both"/>
        <w:rPr>
          <w:rFonts w:ascii="Arial" w:hAnsi="Arial" w:cs="Arial"/>
        </w:rPr>
      </w:pPr>
    </w:p>
    <w:p w14:paraId="195BF957" w14:textId="3748A33A" w:rsidR="001A4B61" w:rsidRDefault="001A4B61" w:rsidP="001A4B61">
      <w:pPr>
        <w:pStyle w:val="Zhlav"/>
        <w:tabs>
          <w:tab w:val="clear" w:pos="4536"/>
          <w:tab w:val="clear" w:pos="9072"/>
        </w:tabs>
        <w:jc w:val="both"/>
        <w:rPr>
          <w:rFonts w:ascii="Arial" w:hAnsi="Arial" w:cs="Arial"/>
        </w:rPr>
      </w:pPr>
    </w:p>
    <w:p w14:paraId="78AAC3DB" w14:textId="77777777" w:rsidR="00401CAC" w:rsidRPr="009A375B" w:rsidRDefault="00401CAC" w:rsidP="001A4B61">
      <w:pPr>
        <w:pStyle w:val="Zhlav"/>
        <w:tabs>
          <w:tab w:val="clear" w:pos="4536"/>
          <w:tab w:val="clear" w:pos="9072"/>
        </w:tabs>
        <w:jc w:val="both"/>
        <w:rPr>
          <w:rFonts w:ascii="Arial" w:hAnsi="Arial" w:cs="Arial"/>
        </w:rPr>
      </w:pPr>
    </w:p>
    <w:p w14:paraId="78794256" w14:textId="77777777" w:rsidR="00576938" w:rsidRPr="009A375B" w:rsidRDefault="00576938" w:rsidP="005E5C56">
      <w:pPr>
        <w:widowControl w:val="0"/>
        <w:jc w:val="both"/>
        <w:rPr>
          <w:rFonts w:ascii="Arial" w:hAnsi="Arial" w:cs="Arial"/>
        </w:rPr>
      </w:pPr>
    </w:p>
    <w:p w14:paraId="5EF2E53C" w14:textId="77777777" w:rsidR="00A3733B" w:rsidRPr="009A375B" w:rsidRDefault="00A3733B" w:rsidP="005E5C56">
      <w:pPr>
        <w:widowControl w:val="0"/>
        <w:jc w:val="both"/>
        <w:rPr>
          <w:rFonts w:ascii="Arial" w:hAnsi="Arial" w:cs="Arial"/>
        </w:rPr>
      </w:pPr>
    </w:p>
    <w:p w14:paraId="275122B6" w14:textId="77777777" w:rsidR="00A3733B" w:rsidRPr="009A375B" w:rsidRDefault="00A3733B" w:rsidP="0051438E">
      <w:pPr>
        <w:widowControl w:val="0"/>
        <w:jc w:val="both"/>
        <w:rPr>
          <w:rFonts w:ascii="Arial" w:hAnsi="Arial" w:cs="Arial"/>
        </w:rPr>
      </w:pPr>
    </w:p>
    <w:p w14:paraId="6EAD79E1" w14:textId="77777777" w:rsidR="00A3733B" w:rsidRPr="009A375B" w:rsidRDefault="00A3733B" w:rsidP="0051438E">
      <w:pPr>
        <w:widowControl w:val="0"/>
        <w:jc w:val="both"/>
        <w:rPr>
          <w:rFonts w:ascii="Arial" w:hAnsi="Arial" w:cs="Arial"/>
        </w:rPr>
      </w:pPr>
    </w:p>
    <w:p w14:paraId="10299DCF" w14:textId="77777777" w:rsidR="00A3733B" w:rsidRPr="009A375B" w:rsidRDefault="00A3733B" w:rsidP="0051438E">
      <w:pPr>
        <w:widowControl w:val="0"/>
        <w:jc w:val="both"/>
        <w:rPr>
          <w:rFonts w:ascii="Arial" w:hAnsi="Arial" w:cs="Arial"/>
        </w:rPr>
      </w:pPr>
    </w:p>
    <w:p w14:paraId="2797C56C" w14:textId="77777777" w:rsidR="00A3733B" w:rsidRPr="009A375B" w:rsidRDefault="00A3733B" w:rsidP="0051438E">
      <w:pPr>
        <w:widowControl w:val="0"/>
        <w:jc w:val="both"/>
        <w:rPr>
          <w:rFonts w:ascii="Arial" w:hAnsi="Arial" w:cs="Arial"/>
        </w:rPr>
      </w:pPr>
    </w:p>
    <w:p w14:paraId="047D950F"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lastRenderedPageBreak/>
        <w:t>Statutární m</w:t>
      </w:r>
      <w:r w:rsidR="00A3733B" w:rsidRPr="009A375B">
        <w:rPr>
          <w:rFonts w:ascii="Arial" w:hAnsi="Arial" w:cs="Arial"/>
          <w:b/>
          <w:sz w:val="36"/>
          <w:szCs w:val="36"/>
        </w:rPr>
        <w:t>ěsto Karlovy Vary</w:t>
      </w:r>
    </w:p>
    <w:p w14:paraId="60CC053D" w14:textId="77777777" w:rsidR="00A3733B" w:rsidRPr="009A375B" w:rsidRDefault="00A3733B" w:rsidP="0051438E">
      <w:pPr>
        <w:widowControl w:val="0"/>
        <w:jc w:val="both"/>
        <w:rPr>
          <w:rFonts w:ascii="Arial" w:hAnsi="Arial" w:cs="Arial"/>
        </w:rPr>
      </w:pPr>
    </w:p>
    <w:p w14:paraId="0DF1D61F" w14:textId="77777777" w:rsidR="00A3733B" w:rsidRPr="009A375B" w:rsidRDefault="00A3733B" w:rsidP="0051438E">
      <w:pPr>
        <w:widowControl w:val="0"/>
        <w:jc w:val="both"/>
        <w:rPr>
          <w:rFonts w:ascii="Arial" w:hAnsi="Arial" w:cs="Arial"/>
        </w:rPr>
      </w:pPr>
    </w:p>
    <w:p w14:paraId="11B01864" w14:textId="77777777" w:rsidR="00A3733B" w:rsidRPr="009A375B" w:rsidRDefault="00A3733B" w:rsidP="0051438E">
      <w:pPr>
        <w:widowControl w:val="0"/>
        <w:jc w:val="both"/>
        <w:rPr>
          <w:rFonts w:ascii="Arial" w:hAnsi="Arial" w:cs="Arial"/>
        </w:rPr>
      </w:pPr>
    </w:p>
    <w:p w14:paraId="2BA45F7D"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5BF009DD" w14:textId="77777777" w:rsidR="00366886" w:rsidRPr="009A375B" w:rsidRDefault="00366886" w:rsidP="0051438E">
      <w:pPr>
        <w:widowControl w:val="0"/>
        <w:jc w:val="both"/>
        <w:rPr>
          <w:rFonts w:ascii="Arial" w:hAnsi="Arial" w:cs="Arial"/>
        </w:rPr>
      </w:pPr>
    </w:p>
    <w:p w14:paraId="22B739C1" w14:textId="77777777" w:rsidR="00366886" w:rsidRPr="009A375B" w:rsidRDefault="00366886" w:rsidP="0051438E">
      <w:pPr>
        <w:widowControl w:val="0"/>
        <w:jc w:val="both"/>
        <w:rPr>
          <w:rFonts w:ascii="Arial" w:hAnsi="Arial" w:cs="Arial"/>
        </w:rPr>
      </w:pPr>
    </w:p>
    <w:p w14:paraId="6A2F6C1D" w14:textId="77777777" w:rsidR="00A3733B" w:rsidRPr="009A375B" w:rsidRDefault="00A3733B" w:rsidP="0051438E">
      <w:pPr>
        <w:widowControl w:val="0"/>
        <w:jc w:val="both"/>
        <w:rPr>
          <w:rFonts w:ascii="Arial" w:hAnsi="Arial" w:cs="Arial"/>
        </w:rPr>
      </w:pPr>
    </w:p>
    <w:p w14:paraId="38538DEB" w14:textId="101290C5" w:rsidR="00A3733B" w:rsidRPr="009A375B" w:rsidRDefault="00701A84" w:rsidP="00366886">
      <w:pPr>
        <w:widowControl w:val="0"/>
        <w:jc w:val="center"/>
        <w:rPr>
          <w:rFonts w:ascii="Arial" w:hAnsi="Arial" w:cs="Arial"/>
          <w:b/>
          <w:sz w:val="36"/>
          <w:szCs w:val="36"/>
        </w:rPr>
      </w:pPr>
      <w:r w:rsidRPr="00B91B8D">
        <w:rPr>
          <w:rFonts w:ascii="Arial" w:hAnsi="Arial" w:cs="Arial"/>
          <w:b/>
          <w:sz w:val="36"/>
          <w:szCs w:val="36"/>
        </w:rPr>
        <w:t>SPORTOVNÍ PODLAHY ZLÍN, s.r.o.</w:t>
      </w:r>
    </w:p>
    <w:p w14:paraId="78785419" w14:textId="77777777" w:rsidR="00A3733B" w:rsidRPr="009A375B" w:rsidRDefault="00A3733B" w:rsidP="0051438E">
      <w:pPr>
        <w:widowControl w:val="0"/>
        <w:jc w:val="both"/>
        <w:rPr>
          <w:rFonts w:ascii="Arial" w:hAnsi="Arial" w:cs="Arial"/>
        </w:rPr>
      </w:pPr>
    </w:p>
    <w:p w14:paraId="3B3F3A38" w14:textId="77777777" w:rsidR="00A3733B" w:rsidRPr="009A375B" w:rsidRDefault="00A3733B" w:rsidP="0051438E">
      <w:pPr>
        <w:widowControl w:val="0"/>
        <w:jc w:val="both"/>
        <w:rPr>
          <w:rFonts w:ascii="Arial" w:hAnsi="Arial" w:cs="Arial"/>
        </w:rPr>
      </w:pPr>
    </w:p>
    <w:p w14:paraId="03A948D8" w14:textId="77777777" w:rsidR="00A3733B" w:rsidRPr="009A375B" w:rsidRDefault="00A3733B" w:rsidP="0051438E">
      <w:pPr>
        <w:widowControl w:val="0"/>
        <w:jc w:val="both"/>
        <w:rPr>
          <w:rFonts w:ascii="Arial" w:hAnsi="Arial" w:cs="Arial"/>
        </w:rPr>
      </w:pPr>
    </w:p>
    <w:p w14:paraId="105C396C" w14:textId="77777777" w:rsidR="00A3733B" w:rsidRPr="009A375B" w:rsidRDefault="00A3733B" w:rsidP="0051438E">
      <w:pPr>
        <w:widowControl w:val="0"/>
        <w:jc w:val="both"/>
        <w:rPr>
          <w:rFonts w:ascii="Arial" w:hAnsi="Arial" w:cs="Arial"/>
        </w:rPr>
      </w:pPr>
    </w:p>
    <w:p w14:paraId="3D13AB7E" w14:textId="77777777" w:rsidR="00A3733B" w:rsidRPr="009A375B" w:rsidRDefault="00A3733B" w:rsidP="0051438E">
      <w:pPr>
        <w:widowControl w:val="0"/>
        <w:jc w:val="both"/>
        <w:rPr>
          <w:rFonts w:ascii="Arial" w:hAnsi="Arial" w:cs="Arial"/>
        </w:rPr>
      </w:pPr>
    </w:p>
    <w:p w14:paraId="36A6D0A6"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389F3BE8" w14:textId="77777777" w:rsidR="00A3733B" w:rsidRPr="009A375B" w:rsidRDefault="00A3733B" w:rsidP="0051438E">
      <w:pPr>
        <w:widowControl w:val="0"/>
        <w:jc w:val="center"/>
        <w:rPr>
          <w:rFonts w:ascii="Arial" w:hAnsi="Arial" w:cs="Arial"/>
          <w:b/>
          <w:sz w:val="28"/>
          <w:szCs w:val="28"/>
        </w:rPr>
      </w:pPr>
    </w:p>
    <w:p w14:paraId="4FCA17AF" w14:textId="19145442"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401CAC">
        <w:rPr>
          <w:rFonts w:ascii="Arial" w:hAnsi="Arial" w:cs="Arial"/>
          <w:b/>
          <w:sz w:val="28"/>
          <w:szCs w:val="28"/>
        </w:rPr>
        <w:t>2024-00020</w:t>
      </w:r>
    </w:p>
    <w:p w14:paraId="16FB7DB4"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9120FCC" w14:textId="77777777" w:rsidR="00A3733B" w:rsidRPr="009A375B" w:rsidRDefault="00A3733B" w:rsidP="0051438E">
      <w:pPr>
        <w:widowControl w:val="0"/>
        <w:jc w:val="center"/>
        <w:rPr>
          <w:rFonts w:ascii="Arial" w:hAnsi="Arial" w:cs="Arial"/>
          <w:b/>
          <w:sz w:val="28"/>
          <w:szCs w:val="28"/>
        </w:rPr>
      </w:pPr>
    </w:p>
    <w:p w14:paraId="54F4E1CB" w14:textId="77777777" w:rsidR="00A3733B" w:rsidRPr="009A375B" w:rsidRDefault="00A3733B" w:rsidP="0051438E">
      <w:pPr>
        <w:widowControl w:val="0"/>
        <w:jc w:val="both"/>
        <w:rPr>
          <w:rFonts w:ascii="Arial" w:hAnsi="Arial" w:cs="Arial"/>
        </w:rPr>
      </w:pPr>
    </w:p>
    <w:p w14:paraId="51871D09" w14:textId="77777777" w:rsidR="00A3733B" w:rsidRPr="009A375B" w:rsidRDefault="00A3733B" w:rsidP="0051438E">
      <w:pPr>
        <w:widowControl w:val="0"/>
        <w:jc w:val="both"/>
        <w:rPr>
          <w:rFonts w:ascii="Arial" w:hAnsi="Arial" w:cs="Arial"/>
        </w:rPr>
      </w:pPr>
    </w:p>
    <w:p w14:paraId="4771B883" w14:textId="77777777" w:rsidR="00A3733B" w:rsidRPr="009A375B" w:rsidRDefault="00A3733B" w:rsidP="0051438E">
      <w:pPr>
        <w:widowControl w:val="0"/>
        <w:jc w:val="both"/>
        <w:rPr>
          <w:rFonts w:ascii="Arial" w:hAnsi="Arial" w:cs="Arial"/>
        </w:rPr>
      </w:pPr>
    </w:p>
    <w:p w14:paraId="70C0560C" w14:textId="77777777" w:rsidR="00324040" w:rsidRPr="009A375B" w:rsidRDefault="00324040" w:rsidP="0051438E">
      <w:pPr>
        <w:widowControl w:val="0"/>
        <w:jc w:val="both"/>
        <w:rPr>
          <w:rFonts w:ascii="Arial" w:hAnsi="Arial" w:cs="Arial"/>
        </w:rPr>
      </w:pPr>
    </w:p>
    <w:p w14:paraId="1DB2101C" w14:textId="77777777" w:rsidR="00324040" w:rsidRPr="009A375B" w:rsidRDefault="00324040" w:rsidP="0051438E">
      <w:pPr>
        <w:widowControl w:val="0"/>
        <w:jc w:val="both"/>
        <w:rPr>
          <w:rFonts w:ascii="Arial" w:hAnsi="Arial" w:cs="Arial"/>
        </w:rPr>
      </w:pPr>
    </w:p>
    <w:p w14:paraId="5320BE7D" w14:textId="77777777" w:rsidR="00324040" w:rsidRPr="009A375B" w:rsidRDefault="00324040" w:rsidP="0051438E">
      <w:pPr>
        <w:widowControl w:val="0"/>
        <w:jc w:val="both"/>
        <w:rPr>
          <w:rFonts w:ascii="Arial" w:hAnsi="Arial" w:cs="Arial"/>
        </w:rPr>
      </w:pPr>
    </w:p>
    <w:p w14:paraId="2A38A3B8" w14:textId="77777777" w:rsidR="00005B0D" w:rsidRPr="009A375B" w:rsidRDefault="00005B0D" w:rsidP="0051438E">
      <w:pPr>
        <w:widowControl w:val="0"/>
        <w:jc w:val="both"/>
        <w:rPr>
          <w:rFonts w:ascii="Arial" w:hAnsi="Arial" w:cs="Arial"/>
        </w:rPr>
      </w:pPr>
    </w:p>
    <w:p w14:paraId="59ED894F" w14:textId="77777777" w:rsidR="00324040" w:rsidRPr="009A375B" w:rsidRDefault="00324040" w:rsidP="0051438E">
      <w:pPr>
        <w:widowControl w:val="0"/>
        <w:jc w:val="both"/>
        <w:rPr>
          <w:rFonts w:ascii="Arial" w:hAnsi="Arial" w:cs="Arial"/>
        </w:rPr>
      </w:pPr>
    </w:p>
    <w:p w14:paraId="08B96FC6" w14:textId="77777777" w:rsidR="00324040" w:rsidRPr="009A375B" w:rsidRDefault="00324040" w:rsidP="0051438E">
      <w:pPr>
        <w:widowControl w:val="0"/>
        <w:jc w:val="both"/>
        <w:rPr>
          <w:rFonts w:ascii="Arial" w:hAnsi="Arial" w:cs="Arial"/>
        </w:rPr>
      </w:pPr>
    </w:p>
    <w:p w14:paraId="4D01AAC3" w14:textId="77777777" w:rsidR="00A3733B" w:rsidRPr="009A375B" w:rsidRDefault="00A3733B" w:rsidP="0051438E">
      <w:pPr>
        <w:widowControl w:val="0"/>
        <w:jc w:val="both"/>
        <w:rPr>
          <w:rFonts w:ascii="Arial" w:hAnsi="Arial" w:cs="Arial"/>
        </w:rPr>
      </w:pPr>
    </w:p>
    <w:p w14:paraId="5400DEA5" w14:textId="77777777" w:rsidR="00324040" w:rsidRPr="009A375B" w:rsidRDefault="00324040" w:rsidP="0051438E">
      <w:pPr>
        <w:widowControl w:val="0"/>
        <w:jc w:val="both"/>
        <w:rPr>
          <w:rFonts w:ascii="Arial" w:hAnsi="Arial" w:cs="Arial"/>
        </w:rPr>
      </w:pPr>
    </w:p>
    <w:p w14:paraId="406A37AF" w14:textId="7777777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EF0115">
        <w:rPr>
          <w:rFonts w:ascii="Arial" w:hAnsi="Arial" w:cs="Arial"/>
          <w:b/>
          <w:spacing w:val="50"/>
          <w:sz w:val="28"/>
          <w:szCs w:val="28"/>
        </w:rPr>
        <w:t>4</w:t>
      </w:r>
    </w:p>
    <w:p w14:paraId="45E702F3" w14:textId="77777777" w:rsidR="00A3733B" w:rsidRPr="009A375B" w:rsidRDefault="00A3733B" w:rsidP="0051438E">
      <w:pPr>
        <w:widowControl w:val="0"/>
        <w:jc w:val="both"/>
        <w:rPr>
          <w:rFonts w:ascii="Arial" w:hAnsi="Arial" w:cs="Arial"/>
        </w:rPr>
      </w:pPr>
    </w:p>
    <w:p w14:paraId="4A68FDF7" w14:textId="77777777" w:rsidR="00A3733B" w:rsidRPr="009A375B" w:rsidRDefault="00A3733B" w:rsidP="0051438E">
      <w:pPr>
        <w:widowControl w:val="0"/>
        <w:jc w:val="both"/>
        <w:rPr>
          <w:rFonts w:ascii="Arial" w:hAnsi="Arial" w:cs="Arial"/>
        </w:rPr>
      </w:pPr>
    </w:p>
    <w:p w14:paraId="38E3D6D4" w14:textId="77777777" w:rsidR="00366886" w:rsidRPr="009A375B" w:rsidRDefault="00366886" w:rsidP="0051438E">
      <w:pPr>
        <w:widowControl w:val="0"/>
        <w:jc w:val="both"/>
        <w:rPr>
          <w:rFonts w:ascii="Arial" w:hAnsi="Arial" w:cs="Arial"/>
        </w:rPr>
      </w:pPr>
    </w:p>
    <w:p w14:paraId="17B564A6" w14:textId="77777777" w:rsidR="00366886" w:rsidRPr="009A375B" w:rsidRDefault="00366886" w:rsidP="0051438E">
      <w:pPr>
        <w:widowControl w:val="0"/>
        <w:jc w:val="both"/>
        <w:rPr>
          <w:rFonts w:ascii="Arial" w:hAnsi="Arial" w:cs="Arial"/>
        </w:rPr>
      </w:pPr>
    </w:p>
    <w:p w14:paraId="24E301C8" w14:textId="77777777" w:rsidR="00366886" w:rsidRPr="009A375B" w:rsidRDefault="00366886" w:rsidP="0051438E">
      <w:pPr>
        <w:widowControl w:val="0"/>
        <w:jc w:val="both"/>
        <w:rPr>
          <w:rFonts w:ascii="Arial" w:hAnsi="Arial" w:cs="Arial"/>
        </w:rPr>
      </w:pPr>
    </w:p>
    <w:p w14:paraId="33C82874" w14:textId="77777777" w:rsidR="00963AE4" w:rsidRPr="009A375B" w:rsidRDefault="00963AE4">
      <w:pPr>
        <w:suppressAutoHyphens w:val="0"/>
        <w:rPr>
          <w:rFonts w:ascii="Arial" w:hAnsi="Arial" w:cs="Arial"/>
        </w:rPr>
      </w:pPr>
      <w:r w:rsidRPr="009A375B">
        <w:rPr>
          <w:rFonts w:ascii="Arial" w:hAnsi="Arial" w:cs="Arial"/>
        </w:rPr>
        <w:br w:type="page"/>
      </w:r>
    </w:p>
    <w:p w14:paraId="20C4B8F8" w14:textId="77777777" w:rsidR="00A3733B" w:rsidRPr="009A375B" w:rsidRDefault="00A3733B" w:rsidP="0051438E">
      <w:pPr>
        <w:widowControl w:val="0"/>
        <w:jc w:val="both"/>
        <w:rPr>
          <w:rFonts w:ascii="Arial" w:hAnsi="Arial" w:cs="Arial"/>
        </w:rPr>
      </w:pPr>
    </w:p>
    <w:p w14:paraId="35F8B8DE" w14:textId="77777777" w:rsidR="00366886" w:rsidRPr="009A375B" w:rsidRDefault="00366886" w:rsidP="0051438E">
      <w:pPr>
        <w:widowControl w:val="0"/>
        <w:jc w:val="both"/>
        <w:rPr>
          <w:rFonts w:ascii="Arial" w:hAnsi="Arial" w:cs="Arial"/>
        </w:rPr>
      </w:pPr>
    </w:p>
    <w:p w14:paraId="21D8EE06"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1A3019B3"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4256A060"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10534D22" w14:textId="77777777" w:rsidR="001C4F52" w:rsidRPr="009A375B" w:rsidRDefault="001C4F52" w:rsidP="001C4F52">
      <w:pPr>
        <w:rPr>
          <w:rFonts w:ascii="Arial" w:hAnsi="Arial" w:cs="Arial"/>
        </w:rPr>
      </w:pPr>
      <w:r w:rsidRPr="009A375B">
        <w:rPr>
          <w:rFonts w:ascii="Arial" w:hAnsi="Arial" w:cs="Arial"/>
        </w:rPr>
        <w:t>DIČ: CZ00254657</w:t>
      </w:r>
    </w:p>
    <w:p w14:paraId="66C2C50D" w14:textId="35E4735C" w:rsidR="00A3733B" w:rsidRPr="00192E11" w:rsidRDefault="00A3733B" w:rsidP="005E5C56">
      <w:pPr>
        <w:ind w:left="1701" w:hanging="1701"/>
        <w:jc w:val="both"/>
        <w:rPr>
          <w:rFonts w:ascii="Arial" w:hAnsi="Arial" w:cs="Arial"/>
        </w:rPr>
      </w:pPr>
      <w:r w:rsidRPr="009A375B">
        <w:rPr>
          <w:rFonts w:ascii="Arial" w:hAnsi="Arial" w:cs="Arial"/>
        </w:rPr>
        <w:t xml:space="preserve">bankovní </w:t>
      </w:r>
      <w:r w:rsidRPr="00192E11">
        <w:rPr>
          <w:rFonts w:ascii="Arial" w:hAnsi="Arial" w:cs="Arial"/>
        </w:rPr>
        <w:t>spojení: č.</w:t>
      </w:r>
      <w:r w:rsidR="000B1D6E" w:rsidRPr="00192E11">
        <w:rPr>
          <w:rFonts w:ascii="Arial" w:hAnsi="Arial" w:cs="Arial"/>
        </w:rPr>
        <w:t xml:space="preserve"> </w:t>
      </w:r>
      <w:proofErr w:type="spellStart"/>
      <w:r w:rsidRPr="00192E11">
        <w:rPr>
          <w:rFonts w:ascii="Arial" w:hAnsi="Arial" w:cs="Arial"/>
        </w:rPr>
        <w:t>ú.</w:t>
      </w:r>
      <w:proofErr w:type="spellEnd"/>
      <w:r w:rsidRPr="00192E11">
        <w:rPr>
          <w:rFonts w:ascii="Arial" w:hAnsi="Arial" w:cs="Arial"/>
        </w:rPr>
        <w:t xml:space="preserve">: </w:t>
      </w:r>
    </w:p>
    <w:p w14:paraId="590E6A4C" w14:textId="77777777" w:rsidR="00A3733B" w:rsidRPr="00192E11" w:rsidRDefault="00A926C6" w:rsidP="005E5C56">
      <w:pPr>
        <w:shd w:val="clear" w:color="auto" w:fill="FFFFFF"/>
        <w:outlineLvl w:val="2"/>
        <w:rPr>
          <w:rFonts w:ascii="Arial" w:hAnsi="Arial" w:cs="Arial"/>
          <w:spacing w:val="7"/>
          <w:lang w:eastAsia="cs-CZ"/>
        </w:rPr>
      </w:pPr>
      <w:r w:rsidRPr="00192E11">
        <w:rPr>
          <w:rFonts w:ascii="Arial" w:hAnsi="Arial" w:cs="Arial"/>
        </w:rPr>
        <w:t>zastoupeno</w:t>
      </w:r>
      <w:r w:rsidR="00A3733B" w:rsidRPr="00192E11">
        <w:rPr>
          <w:rFonts w:ascii="Arial" w:hAnsi="Arial" w:cs="Arial"/>
        </w:rPr>
        <w:t xml:space="preserve"> </w:t>
      </w:r>
      <w:r w:rsidRPr="00192E11">
        <w:rPr>
          <w:rFonts w:ascii="Arial" w:hAnsi="Arial" w:cs="Arial"/>
        </w:rPr>
        <w:t xml:space="preserve">ve </w:t>
      </w:r>
      <w:r w:rsidR="00A3733B" w:rsidRPr="00192E11">
        <w:rPr>
          <w:rFonts w:ascii="Arial" w:hAnsi="Arial" w:cs="Arial"/>
        </w:rPr>
        <w:t>věcech smlu</w:t>
      </w:r>
      <w:r w:rsidR="00E66E8C" w:rsidRPr="00192E11">
        <w:rPr>
          <w:rFonts w:ascii="Arial" w:hAnsi="Arial" w:cs="Arial"/>
        </w:rPr>
        <w:t xml:space="preserve">vních:  </w:t>
      </w:r>
      <w:r w:rsidR="00DC193F" w:rsidRPr="00192E11">
        <w:rPr>
          <w:rFonts w:ascii="Arial" w:hAnsi="Arial" w:cs="Arial"/>
        </w:rPr>
        <w:tab/>
      </w:r>
      <w:r w:rsidR="009907A1" w:rsidRPr="00192E11">
        <w:rPr>
          <w:rFonts w:ascii="Arial" w:hAnsi="Arial" w:cs="Arial"/>
        </w:rPr>
        <w:t xml:space="preserve">Ing. Andreou Pfeffer </w:t>
      </w:r>
      <w:proofErr w:type="spellStart"/>
      <w:r w:rsidR="009907A1" w:rsidRPr="00192E11">
        <w:rPr>
          <w:rFonts w:ascii="Arial" w:hAnsi="Arial" w:cs="Arial"/>
        </w:rPr>
        <w:t>Ferklovou</w:t>
      </w:r>
      <w:proofErr w:type="spellEnd"/>
      <w:r w:rsidR="009907A1" w:rsidRPr="00192E11">
        <w:rPr>
          <w:rFonts w:ascii="Arial" w:hAnsi="Arial" w:cs="Arial"/>
        </w:rPr>
        <w:t>, MBA</w:t>
      </w:r>
      <w:r w:rsidR="00E23CEC" w:rsidRPr="00192E11">
        <w:rPr>
          <w:rFonts w:ascii="Arial" w:hAnsi="Arial" w:cs="Arial"/>
        </w:rPr>
        <w:t>.</w:t>
      </w:r>
      <w:r w:rsidR="009907A1" w:rsidRPr="00192E11">
        <w:rPr>
          <w:rFonts w:ascii="Arial" w:hAnsi="Arial" w:cs="Arial"/>
        </w:rPr>
        <w:t>, primátorkou města</w:t>
      </w:r>
    </w:p>
    <w:p w14:paraId="1910D900" w14:textId="77777777" w:rsidR="00A3733B" w:rsidRPr="00192E11" w:rsidRDefault="00A926C6" w:rsidP="005E5C56">
      <w:pPr>
        <w:jc w:val="both"/>
        <w:rPr>
          <w:rFonts w:ascii="Arial" w:hAnsi="Arial" w:cs="Arial"/>
        </w:rPr>
      </w:pPr>
      <w:r w:rsidRPr="00192E11">
        <w:rPr>
          <w:rFonts w:ascii="Arial" w:hAnsi="Arial" w:cs="Arial"/>
        </w:rPr>
        <w:t xml:space="preserve">zastoupeno ve </w:t>
      </w:r>
      <w:r w:rsidR="00A3733B" w:rsidRPr="00192E11">
        <w:rPr>
          <w:rFonts w:ascii="Arial" w:hAnsi="Arial" w:cs="Arial"/>
        </w:rPr>
        <w:t xml:space="preserve">věcech technických:  </w:t>
      </w:r>
      <w:r w:rsidR="00DC193F" w:rsidRPr="00192E11">
        <w:rPr>
          <w:rFonts w:ascii="Arial" w:hAnsi="Arial" w:cs="Arial"/>
        </w:rPr>
        <w:tab/>
      </w:r>
      <w:r w:rsidR="00A3733B" w:rsidRPr="00192E11">
        <w:rPr>
          <w:rFonts w:ascii="Arial" w:hAnsi="Arial" w:cs="Arial"/>
        </w:rPr>
        <w:t xml:space="preserve">Ing. Danielem Riedlem, vedoucím odboru </w:t>
      </w:r>
      <w:r w:rsidR="00714C6D" w:rsidRPr="00192E11">
        <w:rPr>
          <w:rFonts w:ascii="Arial" w:hAnsi="Arial" w:cs="Arial"/>
        </w:rPr>
        <w:t xml:space="preserve">rozvoje a </w:t>
      </w:r>
      <w:r w:rsidR="00A3733B" w:rsidRPr="00192E11">
        <w:rPr>
          <w:rFonts w:ascii="Arial" w:hAnsi="Arial" w:cs="Arial"/>
        </w:rPr>
        <w:t>investic</w:t>
      </w:r>
    </w:p>
    <w:p w14:paraId="3661A45A" w14:textId="77777777" w:rsidR="003A7F86" w:rsidRPr="00192E11" w:rsidRDefault="00A3733B" w:rsidP="00201708">
      <w:pPr>
        <w:jc w:val="both"/>
        <w:rPr>
          <w:rFonts w:ascii="Arial" w:hAnsi="Arial" w:cs="Arial"/>
        </w:rPr>
      </w:pPr>
      <w:r w:rsidRPr="00192E11">
        <w:rPr>
          <w:rFonts w:ascii="Arial" w:hAnsi="Arial" w:cs="Arial"/>
        </w:rPr>
        <w:t xml:space="preserve">                                                  </w:t>
      </w:r>
      <w:r w:rsidR="00947956" w:rsidRPr="00192E11">
        <w:rPr>
          <w:rFonts w:ascii="Arial" w:hAnsi="Arial" w:cs="Arial"/>
        </w:rPr>
        <w:tab/>
      </w:r>
      <w:r w:rsidR="003A7F86" w:rsidRPr="00192E11">
        <w:rPr>
          <w:rFonts w:ascii="Arial" w:hAnsi="Arial" w:cs="Arial"/>
        </w:rPr>
        <w:t xml:space="preserve">      </w:t>
      </w:r>
      <w:r w:rsidR="00DC193F" w:rsidRPr="00192E11">
        <w:rPr>
          <w:rFonts w:ascii="Arial" w:hAnsi="Arial" w:cs="Arial"/>
        </w:rPr>
        <w:tab/>
      </w:r>
      <w:r w:rsidR="00055AD9">
        <w:rPr>
          <w:rFonts w:ascii="Arial" w:hAnsi="Arial" w:cs="Arial"/>
        </w:rPr>
        <w:t>Petrem Kořánem</w:t>
      </w:r>
      <w:r w:rsidR="007D73C4" w:rsidRPr="00192E11">
        <w:rPr>
          <w:rFonts w:ascii="Arial" w:hAnsi="Arial" w:cs="Arial"/>
        </w:rPr>
        <w:t>,</w:t>
      </w:r>
      <w:r w:rsidR="00201708" w:rsidRPr="00192E11">
        <w:rPr>
          <w:rFonts w:ascii="Arial" w:hAnsi="Arial" w:cs="Arial"/>
        </w:rPr>
        <w:t xml:space="preserve"> </w:t>
      </w:r>
      <w:r w:rsidR="003A7F86" w:rsidRPr="00192E11">
        <w:rPr>
          <w:rFonts w:ascii="Arial" w:hAnsi="Arial" w:cs="Arial"/>
        </w:rPr>
        <w:t>technikem odboru rozvoje a investic</w:t>
      </w:r>
    </w:p>
    <w:p w14:paraId="151310B6" w14:textId="77777777" w:rsidR="00AE6A76" w:rsidRPr="00192E11" w:rsidRDefault="008F1374" w:rsidP="00AE6A76">
      <w:pPr>
        <w:jc w:val="both"/>
        <w:rPr>
          <w:rFonts w:ascii="Arial" w:hAnsi="Arial" w:cs="Arial"/>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AE6A76">
        <w:rPr>
          <w:rFonts w:ascii="Arial" w:hAnsi="Arial" w:cs="Arial"/>
        </w:rPr>
        <w:t>Petrem Kořánem</w:t>
      </w:r>
      <w:r w:rsidR="00AE6A76" w:rsidRPr="00192E11">
        <w:rPr>
          <w:rFonts w:ascii="Arial" w:hAnsi="Arial" w:cs="Arial"/>
        </w:rPr>
        <w:t>, technikem odboru rozvoje a investic</w:t>
      </w:r>
    </w:p>
    <w:p w14:paraId="1826C16A" w14:textId="77777777" w:rsidR="00A3733B" w:rsidRPr="009A375B" w:rsidRDefault="00A3733B" w:rsidP="005E5C56">
      <w:pPr>
        <w:rPr>
          <w:rFonts w:ascii="Arial" w:hAnsi="Arial" w:cs="Arial"/>
        </w:rPr>
      </w:pPr>
    </w:p>
    <w:p w14:paraId="21D6C591"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47661F25" w14:textId="77777777" w:rsidR="00A3733B" w:rsidRPr="009A375B" w:rsidRDefault="00A3733B" w:rsidP="005E5C56">
      <w:pPr>
        <w:rPr>
          <w:rFonts w:ascii="Arial" w:hAnsi="Arial" w:cs="Arial"/>
        </w:rPr>
      </w:pPr>
    </w:p>
    <w:p w14:paraId="33C5B59E" w14:textId="77777777" w:rsidR="00A3733B" w:rsidRPr="009A375B" w:rsidRDefault="00A3733B" w:rsidP="005E5C56">
      <w:pPr>
        <w:rPr>
          <w:rFonts w:ascii="Arial" w:hAnsi="Arial" w:cs="Arial"/>
          <w:b/>
          <w:bCs/>
        </w:rPr>
      </w:pPr>
      <w:r w:rsidRPr="009A375B">
        <w:rPr>
          <w:rFonts w:ascii="Arial" w:hAnsi="Arial" w:cs="Arial"/>
          <w:b/>
          <w:bCs/>
        </w:rPr>
        <w:t>a</w:t>
      </w:r>
    </w:p>
    <w:p w14:paraId="42D54CCF" w14:textId="77777777" w:rsidR="00A3733B" w:rsidRPr="009A375B" w:rsidRDefault="00A3733B" w:rsidP="005E5C56">
      <w:pPr>
        <w:rPr>
          <w:rFonts w:ascii="Arial" w:hAnsi="Arial" w:cs="Arial"/>
          <w:b/>
        </w:rPr>
      </w:pPr>
    </w:p>
    <w:p w14:paraId="45336459" w14:textId="77777777" w:rsidR="00701A84" w:rsidRPr="009A375B" w:rsidRDefault="00701A84" w:rsidP="00701A84">
      <w:pPr>
        <w:pStyle w:val="Nadpis1"/>
        <w:numPr>
          <w:ilvl w:val="0"/>
          <w:numId w:val="0"/>
        </w:numPr>
        <w:rPr>
          <w:rFonts w:ascii="Arial" w:hAnsi="Arial" w:cs="Arial"/>
          <w:sz w:val="20"/>
        </w:rPr>
      </w:pPr>
      <w:r w:rsidRPr="00B91B8D">
        <w:rPr>
          <w:rFonts w:ascii="Arial" w:hAnsi="Arial" w:cs="Arial"/>
          <w:sz w:val="20"/>
        </w:rPr>
        <w:t>SPORTOVNÍ PODLAHY ZLÍN, s.r.o.</w:t>
      </w:r>
    </w:p>
    <w:p w14:paraId="5F9D7123" w14:textId="6027A337" w:rsidR="00701A84" w:rsidRPr="009A375B" w:rsidRDefault="00701A84" w:rsidP="00701A84">
      <w:pPr>
        <w:rPr>
          <w:rFonts w:ascii="Arial" w:hAnsi="Arial" w:cs="Arial"/>
        </w:rPr>
      </w:pPr>
      <w:r w:rsidRPr="009A375B">
        <w:rPr>
          <w:rFonts w:ascii="Arial" w:hAnsi="Arial" w:cs="Arial"/>
        </w:rPr>
        <w:t xml:space="preserve">obchodní rejstřík vedený </w:t>
      </w:r>
      <w:r>
        <w:rPr>
          <w:rFonts w:ascii="Arial" w:hAnsi="Arial" w:cs="Arial"/>
        </w:rPr>
        <w:t>Krajským</w:t>
      </w:r>
      <w:r w:rsidRPr="009A375B">
        <w:rPr>
          <w:rFonts w:ascii="Arial" w:hAnsi="Arial" w:cs="Arial"/>
        </w:rPr>
        <w:t xml:space="preserve"> soudem v </w:t>
      </w:r>
      <w:r w:rsidRPr="00B91B8D">
        <w:rPr>
          <w:rFonts w:ascii="Arial" w:hAnsi="Arial" w:cs="Arial"/>
        </w:rPr>
        <w:t>Brně</w:t>
      </w:r>
      <w:r w:rsidRPr="009A375B">
        <w:rPr>
          <w:rFonts w:ascii="Arial" w:hAnsi="Arial" w:cs="Arial"/>
        </w:rPr>
        <w:t xml:space="preserve">, </w:t>
      </w:r>
      <w:proofErr w:type="spellStart"/>
      <w:r>
        <w:rPr>
          <w:rFonts w:ascii="Arial" w:hAnsi="Arial" w:cs="Arial"/>
        </w:rPr>
        <w:t>sp</w:t>
      </w:r>
      <w:proofErr w:type="spellEnd"/>
      <w:r>
        <w:rPr>
          <w:rFonts w:ascii="Arial" w:hAnsi="Arial" w:cs="Arial"/>
        </w:rPr>
        <w:t>. zn.</w:t>
      </w:r>
      <w:r w:rsidRPr="009A375B">
        <w:rPr>
          <w:rFonts w:ascii="Arial" w:hAnsi="Arial" w:cs="Arial"/>
        </w:rPr>
        <w:t xml:space="preserve"> </w:t>
      </w:r>
      <w:r>
        <w:rPr>
          <w:rFonts w:ascii="Arial" w:hAnsi="Arial" w:cs="Arial"/>
        </w:rPr>
        <w:t>Oddíl C</w:t>
      </w:r>
      <w:r w:rsidRPr="009A375B">
        <w:rPr>
          <w:rFonts w:ascii="Arial" w:hAnsi="Arial" w:cs="Arial"/>
        </w:rPr>
        <w:t>,</w:t>
      </w:r>
      <w:r>
        <w:rPr>
          <w:rFonts w:ascii="Arial" w:hAnsi="Arial" w:cs="Arial"/>
        </w:rPr>
        <w:t xml:space="preserve"> vložka 32897</w:t>
      </w:r>
    </w:p>
    <w:p w14:paraId="360A3E82" w14:textId="77777777" w:rsidR="00701A84" w:rsidRPr="009A375B" w:rsidRDefault="00701A84" w:rsidP="00701A84">
      <w:pPr>
        <w:rPr>
          <w:rFonts w:ascii="Arial" w:hAnsi="Arial" w:cs="Arial"/>
        </w:rPr>
      </w:pPr>
      <w:r w:rsidRPr="009A375B">
        <w:rPr>
          <w:rFonts w:ascii="Arial" w:hAnsi="Arial" w:cs="Arial"/>
        </w:rPr>
        <w:t xml:space="preserve">se sídlem: </w:t>
      </w:r>
      <w:r w:rsidRPr="00B91B8D">
        <w:rPr>
          <w:rFonts w:ascii="Arial" w:hAnsi="Arial" w:cs="Arial"/>
        </w:rPr>
        <w:t>Mostní 5552, 760 01 Zlín</w:t>
      </w:r>
    </w:p>
    <w:p w14:paraId="420CBF31" w14:textId="77777777" w:rsidR="00701A84" w:rsidRPr="009A375B" w:rsidRDefault="00701A84" w:rsidP="00701A84">
      <w:pPr>
        <w:rPr>
          <w:rFonts w:ascii="Arial" w:hAnsi="Arial" w:cs="Arial"/>
        </w:rPr>
      </w:pPr>
      <w:r w:rsidRPr="009A375B">
        <w:rPr>
          <w:rFonts w:ascii="Arial" w:hAnsi="Arial" w:cs="Arial"/>
        </w:rPr>
        <w:t xml:space="preserve">IČO: </w:t>
      </w:r>
      <w:r w:rsidRPr="00B91B8D">
        <w:rPr>
          <w:rFonts w:ascii="Arial" w:hAnsi="Arial" w:cs="Arial"/>
        </w:rPr>
        <w:t>25560191</w:t>
      </w:r>
    </w:p>
    <w:p w14:paraId="7E0F9CF4" w14:textId="77777777" w:rsidR="00701A84" w:rsidRPr="009A375B" w:rsidRDefault="00701A84" w:rsidP="00701A84">
      <w:pPr>
        <w:rPr>
          <w:rFonts w:ascii="Arial" w:hAnsi="Arial" w:cs="Arial"/>
        </w:rPr>
      </w:pPr>
      <w:r w:rsidRPr="009A375B">
        <w:rPr>
          <w:rFonts w:ascii="Arial" w:hAnsi="Arial" w:cs="Arial"/>
        </w:rPr>
        <w:t xml:space="preserve">DIČ: </w:t>
      </w:r>
      <w:r w:rsidRPr="00B91B8D">
        <w:rPr>
          <w:rFonts w:ascii="Arial" w:hAnsi="Arial" w:cs="Arial"/>
        </w:rPr>
        <w:t>CZ25560191</w:t>
      </w:r>
    </w:p>
    <w:p w14:paraId="38053AE5" w14:textId="61EDC294" w:rsidR="00701A84" w:rsidRPr="009A375B" w:rsidRDefault="00701A84" w:rsidP="00701A84">
      <w:pPr>
        <w:ind w:left="1701" w:hanging="1701"/>
        <w:jc w:val="both"/>
        <w:rPr>
          <w:rFonts w:ascii="Arial" w:hAnsi="Arial" w:cs="Arial"/>
        </w:rPr>
      </w:pPr>
      <w:r w:rsidRPr="009A375B">
        <w:rPr>
          <w:rFonts w:ascii="Arial" w:hAnsi="Arial" w:cs="Arial"/>
        </w:rPr>
        <w:t xml:space="preserve">bankovní spojení: </w:t>
      </w:r>
      <w:proofErr w:type="spellStart"/>
      <w:proofErr w:type="gramStart"/>
      <w:r w:rsidRPr="009A375B">
        <w:rPr>
          <w:rFonts w:ascii="Arial" w:hAnsi="Arial" w:cs="Arial"/>
        </w:rPr>
        <w:t>č.ú</w:t>
      </w:r>
      <w:proofErr w:type="spellEnd"/>
      <w:r w:rsidRPr="009A375B">
        <w:rPr>
          <w:rFonts w:ascii="Arial" w:hAnsi="Arial" w:cs="Arial"/>
        </w:rPr>
        <w:t>.:</w:t>
      </w:r>
      <w:proofErr w:type="gramEnd"/>
      <w:r w:rsidRPr="009A375B">
        <w:rPr>
          <w:rFonts w:ascii="Arial" w:hAnsi="Arial" w:cs="Arial"/>
        </w:rPr>
        <w:t xml:space="preserve"> </w:t>
      </w:r>
    </w:p>
    <w:p w14:paraId="3BB13F94" w14:textId="77777777" w:rsidR="00701A84" w:rsidRPr="009A375B" w:rsidRDefault="00701A84" w:rsidP="00701A84">
      <w:pPr>
        <w:rPr>
          <w:rFonts w:ascii="Arial" w:hAnsi="Arial" w:cs="Arial"/>
        </w:rPr>
      </w:pPr>
      <w:r w:rsidRPr="009A375B">
        <w:rPr>
          <w:rFonts w:ascii="Arial" w:hAnsi="Arial" w:cs="Arial"/>
        </w:rPr>
        <w:t xml:space="preserve">zastoupeno ve věcech smluvních:  </w:t>
      </w:r>
      <w:r w:rsidRPr="009A375B">
        <w:rPr>
          <w:rFonts w:ascii="Arial" w:hAnsi="Arial" w:cs="Arial"/>
        </w:rPr>
        <w:tab/>
      </w:r>
      <w:r w:rsidRPr="00B91B8D">
        <w:rPr>
          <w:rFonts w:ascii="Arial" w:hAnsi="Arial" w:cs="Arial"/>
        </w:rPr>
        <w:t xml:space="preserve">Marek </w:t>
      </w:r>
      <w:proofErr w:type="spellStart"/>
      <w:r w:rsidRPr="00B91B8D">
        <w:rPr>
          <w:rFonts w:ascii="Arial" w:hAnsi="Arial" w:cs="Arial"/>
        </w:rPr>
        <w:t>Bainar</w:t>
      </w:r>
      <w:proofErr w:type="spellEnd"/>
      <w:r w:rsidRPr="00B91B8D">
        <w:rPr>
          <w:rFonts w:ascii="Arial" w:hAnsi="Arial" w:cs="Arial"/>
        </w:rPr>
        <w:t>, jednatel společnosti</w:t>
      </w:r>
    </w:p>
    <w:p w14:paraId="27BED659" w14:textId="631D1BF0" w:rsidR="00A3733B" w:rsidRPr="009A375B" w:rsidRDefault="00701A84" w:rsidP="00701A84">
      <w:pPr>
        <w:rPr>
          <w:rFonts w:ascii="Arial" w:hAnsi="Arial" w:cs="Arial"/>
        </w:rPr>
      </w:pPr>
      <w:r w:rsidRPr="009A375B">
        <w:rPr>
          <w:rFonts w:ascii="Arial" w:hAnsi="Arial" w:cs="Arial"/>
        </w:rPr>
        <w:t xml:space="preserve">zastoupeno ve věcech technických:  </w:t>
      </w:r>
      <w:r w:rsidRPr="009A375B">
        <w:rPr>
          <w:rFonts w:ascii="Arial" w:hAnsi="Arial" w:cs="Arial"/>
        </w:rPr>
        <w:tab/>
      </w:r>
      <w:r>
        <w:rPr>
          <w:rFonts w:ascii="Arial" w:hAnsi="Arial" w:cs="Arial"/>
        </w:rPr>
        <w:t>Petr Veselý</w:t>
      </w:r>
      <w:r w:rsidR="005C69DB">
        <w:rPr>
          <w:rFonts w:ascii="Arial" w:hAnsi="Arial" w:cs="Arial"/>
        </w:rPr>
        <w:t>, stavbyvedoucí</w:t>
      </w:r>
    </w:p>
    <w:p w14:paraId="5F31DBBD" w14:textId="77777777" w:rsidR="00A3733B" w:rsidRPr="009A375B" w:rsidRDefault="00A3733B" w:rsidP="005E5C56">
      <w:pPr>
        <w:rPr>
          <w:rFonts w:ascii="Arial" w:hAnsi="Arial" w:cs="Arial"/>
        </w:rPr>
      </w:pPr>
    </w:p>
    <w:p w14:paraId="16C7BF79"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08094852" w14:textId="77777777" w:rsidR="00A3733B" w:rsidRPr="009A375B" w:rsidRDefault="00A3733B" w:rsidP="005E5C56">
      <w:pPr>
        <w:pStyle w:val="BodyText21"/>
        <w:widowControl/>
        <w:rPr>
          <w:rFonts w:ascii="Arial" w:hAnsi="Arial" w:cs="Arial"/>
          <w:sz w:val="20"/>
        </w:rPr>
      </w:pPr>
    </w:p>
    <w:p w14:paraId="67283094"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252178C2" w14:textId="77777777" w:rsidR="00A3733B" w:rsidRPr="009A375B" w:rsidRDefault="00A3733B" w:rsidP="005E5C56">
      <w:pPr>
        <w:jc w:val="both"/>
        <w:rPr>
          <w:rFonts w:ascii="Arial" w:hAnsi="Arial" w:cs="Arial"/>
        </w:rPr>
      </w:pPr>
    </w:p>
    <w:p w14:paraId="1022648D"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12781FEF" w14:textId="77777777" w:rsidR="00A3733B" w:rsidRPr="009A375B" w:rsidRDefault="00A3733B" w:rsidP="005E5C56">
      <w:pPr>
        <w:jc w:val="both"/>
        <w:rPr>
          <w:rFonts w:ascii="Arial" w:hAnsi="Arial" w:cs="Arial"/>
        </w:rPr>
      </w:pPr>
    </w:p>
    <w:p w14:paraId="256DDBD5"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02974337" w14:textId="77777777" w:rsidR="00A3733B" w:rsidRPr="009A375B" w:rsidRDefault="00A3733B" w:rsidP="005E5C56">
      <w:pPr>
        <w:jc w:val="both"/>
        <w:rPr>
          <w:rFonts w:ascii="Arial" w:hAnsi="Arial" w:cs="Arial"/>
        </w:rPr>
      </w:pPr>
    </w:p>
    <w:p w14:paraId="7FFA375E" w14:textId="459F638C" w:rsidR="00A3733B" w:rsidRPr="009A375B" w:rsidRDefault="00F977E2" w:rsidP="003E01DA">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3E01DA">
        <w:rPr>
          <w:rFonts w:ascii="Arial" w:hAnsi="Arial" w:cs="Arial"/>
        </w:rPr>
        <w:t xml:space="preserve">názvem </w:t>
      </w:r>
      <w:r w:rsidR="0063395F" w:rsidRPr="00D70277">
        <w:rPr>
          <w:rFonts w:ascii="Arial" w:hAnsi="Arial" w:cs="Arial"/>
          <w:b/>
        </w:rPr>
        <w:t>„</w:t>
      </w:r>
      <w:r w:rsidR="00CB5893" w:rsidRPr="00CB5893">
        <w:rPr>
          <w:rFonts w:ascii="Arial" w:hAnsi="Arial" w:cs="Arial"/>
          <w:b/>
        </w:rPr>
        <w:t>Víceúčelové hřiště u tréninkové haly KV Arény</w:t>
      </w:r>
      <w:r w:rsidR="003E01DA" w:rsidRPr="00D70277">
        <w:rPr>
          <w:rFonts w:ascii="Arial" w:hAnsi="Arial" w:cs="Arial"/>
          <w:b/>
        </w:rPr>
        <w:t>“</w:t>
      </w:r>
      <w:r w:rsidR="00A3733B" w:rsidRPr="00D70277">
        <w:rPr>
          <w:rFonts w:ascii="Arial" w:hAnsi="Arial" w:cs="Arial"/>
        </w:rPr>
        <w:t xml:space="preserve"> </w:t>
      </w:r>
      <w:r w:rsidR="008C1D3E" w:rsidRPr="00D70277">
        <w:rPr>
          <w:rFonts w:ascii="Arial" w:hAnsi="Arial" w:cs="Arial"/>
        </w:rPr>
        <w:t>(dále</w:t>
      </w:r>
      <w:r w:rsidR="008C1D3E" w:rsidRPr="003E01DA">
        <w:rPr>
          <w:rFonts w:ascii="Arial" w:hAnsi="Arial" w:cs="Arial"/>
        </w:rPr>
        <w:t xml:space="preserve"> </w:t>
      </w:r>
      <w:r w:rsidR="0083092A" w:rsidRPr="003E01DA">
        <w:rPr>
          <w:rFonts w:ascii="Arial" w:hAnsi="Arial" w:cs="Arial"/>
        </w:rPr>
        <w:t>též</w:t>
      </w:r>
      <w:r w:rsidR="008C1D3E" w:rsidRPr="003E01DA">
        <w:rPr>
          <w:rFonts w:ascii="Arial" w:hAnsi="Arial" w:cs="Arial"/>
        </w:rPr>
        <w:t xml:space="preserve"> „veřejná zakázka“) </w:t>
      </w:r>
      <w:r w:rsidR="00076DB8" w:rsidRPr="003E01DA">
        <w:rPr>
          <w:rFonts w:ascii="Arial" w:hAnsi="Arial" w:cs="Arial"/>
        </w:rPr>
        <w:t>zahájené</w:t>
      </w:r>
      <w:r w:rsidR="00A3733B" w:rsidRPr="003E01DA">
        <w:rPr>
          <w:rFonts w:ascii="Arial" w:hAnsi="Arial" w:cs="Arial"/>
        </w:rPr>
        <w:t xml:space="preserve"> </w:t>
      </w:r>
      <w:r w:rsidR="00A3733B" w:rsidRPr="00AE7E94">
        <w:rPr>
          <w:rFonts w:ascii="Arial" w:hAnsi="Arial" w:cs="Arial"/>
        </w:rPr>
        <w:t>dne</w:t>
      </w:r>
      <w:r w:rsidR="00E71ED4" w:rsidRPr="00AE7E94">
        <w:rPr>
          <w:rFonts w:ascii="Arial" w:hAnsi="Arial" w:cs="Arial"/>
        </w:rPr>
        <w:t xml:space="preserve"> </w:t>
      </w:r>
      <w:r w:rsidR="00AE7E94" w:rsidRPr="00AE7E94">
        <w:rPr>
          <w:rFonts w:ascii="Arial" w:hAnsi="Arial" w:cs="Arial"/>
        </w:rPr>
        <w:t>29. 1</w:t>
      </w:r>
      <w:r w:rsidR="00655F63" w:rsidRPr="00AE7E94">
        <w:rPr>
          <w:rFonts w:ascii="Arial" w:hAnsi="Arial" w:cs="Arial"/>
        </w:rPr>
        <w:t xml:space="preserve">. </w:t>
      </w:r>
      <w:r w:rsidR="0063395F" w:rsidRPr="00AE7E94">
        <w:rPr>
          <w:rFonts w:ascii="Arial" w:hAnsi="Arial" w:cs="Arial"/>
        </w:rPr>
        <w:t>202</w:t>
      </w:r>
      <w:r w:rsidR="00EF0115" w:rsidRPr="00AE7E94">
        <w:rPr>
          <w:rFonts w:ascii="Arial" w:hAnsi="Arial" w:cs="Arial"/>
        </w:rPr>
        <w:t>4</w:t>
      </w:r>
      <w:r w:rsidR="00627682" w:rsidRPr="00AE7E94">
        <w:rPr>
          <w:rFonts w:ascii="Arial" w:hAnsi="Arial" w:cs="Arial"/>
        </w:rPr>
        <w:t xml:space="preserve"> </w:t>
      </w:r>
      <w:r w:rsidR="00A3733B" w:rsidRPr="00AE7E94">
        <w:rPr>
          <w:rFonts w:ascii="Arial" w:hAnsi="Arial" w:cs="Arial"/>
        </w:rPr>
        <w:t>objednatelem</w:t>
      </w:r>
      <w:r w:rsidR="00A3733B" w:rsidRPr="003E01DA">
        <w:rPr>
          <w:rFonts w:ascii="Arial" w:hAnsi="Arial" w:cs="Arial"/>
        </w:rPr>
        <w:t xml:space="preserve"> jako </w:t>
      </w:r>
      <w:r w:rsidR="0066433E" w:rsidRPr="003E01DA">
        <w:rPr>
          <w:rFonts w:ascii="Arial" w:hAnsi="Arial" w:cs="Arial"/>
        </w:rPr>
        <w:t>zadavatelem</w:t>
      </w:r>
      <w:r w:rsidR="00A3733B" w:rsidRPr="003E01DA">
        <w:rPr>
          <w:rFonts w:ascii="Arial" w:hAnsi="Arial" w:cs="Arial"/>
        </w:rPr>
        <w:t xml:space="preserve"> veřejné zakáz</w:t>
      </w:r>
      <w:r w:rsidR="0014485C" w:rsidRPr="003E01DA">
        <w:rPr>
          <w:rFonts w:ascii="Arial" w:hAnsi="Arial" w:cs="Arial"/>
        </w:rPr>
        <w:t xml:space="preserve">ky </w:t>
      </w:r>
      <w:r w:rsidR="006F7989" w:rsidRPr="003E01DA">
        <w:rPr>
          <w:rFonts w:ascii="Arial" w:hAnsi="Arial" w:cs="Arial"/>
        </w:rPr>
        <w:t xml:space="preserve">v podlimitním režimu </w:t>
      </w:r>
      <w:r w:rsidR="0014485C" w:rsidRPr="003E01DA">
        <w:rPr>
          <w:rFonts w:ascii="Arial" w:hAnsi="Arial" w:cs="Arial"/>
        </w:rPr>
        <w:t xml:space="preserve">formou </w:t>
      </w:r>
      <w:r w:rsidR="00963AE4" w:rsidRPr="003E01DA">
        <w:rPr>
          <w:rFonts w:ascii="Arial" w:hAnsi="Arial" w:cs="Arial"/>
        </w:rPr>
        <w:t xml:space="preserve">zjednodušeného </w:t>
      </w:r>
      <w:r w:rsidR="00963AE4" w:rsidRPr="009A375B">
        <w:rPr>
          <w:rFonts w:ascii="Arial" w:hAnsi="Arial" w:cs="Arial"/>
          <w:color w:val="000000"/>
        </w:rPr>
        <w:t xml:space="preserve">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proofErr w:type="gramStart"/>
      <w:r w:rsidR="00AE6A76">
        <w:rPr>
          <w:rFonts w:ascii="Arial" w:hAnsi="Arial" w:cs="Arial"/>
        </w:rPr>
        <w:t>12.03.2024</w:t>
      </w:r>
      <w:proofErr w:type="gramEnd"/>
      <w:r w:rsidR="0083092A" w:rsidRPr="009A375B">
        <w:rPr>
          <w:rFonts w:ascii="Arial" w:hAnsi="Arial" w:cs="Arial"/>
        </w:rPr>
        <w:t xml:space="preserve"> </w:t>
      </w:r>
      <w:r w:rsidR="00862FD6" w:rsidRPr="009A375B">
        <w:rPr>
          <w:rFonts w:ascii="Arial" w:hAnsi="Arial" w:cs="Arial"/>
        </w:rPr>
        <w:t>pod bodem č.</w:t>
      </w:r>
      <w:r w:rsidR="00AE6A76">
        <w:rPr>
          <w:rFonts w:ascii="Arial" w:hAnsi="Arial" w:cs="Arial"/>
        </w:rPr>
        <w:t>RM/306/3/24</w:t>
      </w:r>
      <w:r w:rsidR="00862FD6" w:rsidRPr="009A375B">
        <w:rPr>
          <w:rFonts w:ascii="Arial" w:hAnsi="Arial" w:cs="Arial"/>
        </w:rPr>
        <w:t xml:space="preserve"> </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3D2B1FAA" w14:textId="77777777" w:rsidR="00A3733B" w:rsidRPr="009A375B" w:rsidRDefault="00A3733B" w:rsidP="005E5C56">
      <w:pPr>
        <w:jc w:val="both"/>
        <w:rPr>
          <w:rFonts w:ascii="Arial" w:hAnsi="Arial" w:cs="Arial"/>
        </w:rPr>
      </w:pPr>
    </w:p>
    <w:p w14:paraId="3A6A9998"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6933815" w14:textId="77777777" w:rsidR="00862FD6" w:rsidRPr="009A375B" w:rsidRDefault="00862FD6" w:rsidP="00862FD6">
      <w:pPr>
        <w:jc w:val="both"/>
        <w:rPr>
          <w:rFonts w:ascii="Arial" w:hAnsi="Arial" w:cs="Arial"/>
        </w:rPr>
      </w:pPr>
    </w:p>
    <w:p w14:paraId="78DB4BA0" w14:textId="6F476E0E"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proofErr w:type="gramStart"/>
      <w:r w:rsidR="00AE6A76">
        <w:rPr>
          <w:rFonts w:ascii="Arial" w:hAnsi="Arial" w:cs="Arial"/>
        </w:rPr>
        <w:t>19.04.2024</w:t>
      </w:r>
      <w:proofErr w:type="gramEnd"/>
      <w:r w:rsidR="0083092A" w:rsidRPr="009A375B">
        <w:rPr>
          <w:rFonts w:ascii="Arial" w:hAnsi="Arial" w:cs="Arial"/>
        </w:rPr>
        <w:t xml:space="preserve"> </w:t>
      </w:r>
      <w:r w:rsidRPr="009A375B">
        <w:rPr>
          <w:rFonts w:ascii="Arial" w:hAnsi="Arial" w:cs="Arial"/>
        </w:rPr>
        <w:t xml:space="preserve">pod bodem č. </w:t>
      </w:r>
      <w:r w:rsidR="00AE6A76">
        <w:rPr>
          <w:rFonts w:ascii="Arial" w:hAnsi="Arial" w:cs="Arial"/>
        </w:rPr>
        <w:t>RM/472/4/24 jedná</w:t>
      </w:r>
      <w:r w:rsidRPr="009A375B">
        <w:rPr>
          <w:rFonts w:ascii="Arial" w:hAnsi="Arial" w:cs="Arial"/>
        </w:rPr>
        <w:t>ní,</w:t>
      </w:r>
    </w:p>
    <w:p w14:paraId="0FF13CB4" w14:textId="77777777" w:rsidR="00A3733B" w:rsidRPr="009A375B" w:rsidRDefault="00A3733B" w:rsidP="005E5C56">
      <w:pPr>
        <w:jc w:val="both"/>
        <w:rPr>
          <w:rFonts w:ascii="Arial" w:hAnsi="Arial" w:cs="Arial"/>
        </w:rPr>
      </w:pPr>
    </w:p>
    <w:p w14:paraId="34B2775E"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3D9A30E8" w14:textId="77777777" w:rsidR="000F1492" w:rsidRPr="009A375B" w:rsidRDefault="000F1492" w:rsidP="005E5C56">
      <w:pPr>
        <w:pStyle w:val="BodyText21"/>
        <w:widowControl/>
        <w:rPr>
          <w:rFonts w:ascii="Arial" w:hAnsi="Arial" w:cs="Arial"/>
          <w:sz w:val="20"/>
        </w:rPr>
      </w:pPr>
    </w:p>
    <w:p w14:paraId="5F53135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111AC3E2" w14:textId="77777777" w:rsidR="0051438E" w:rsidRPr="009A375B" w:rsidRDefault="0051438E" w:rsidP="0051438E">
      <w:pPr>
        <w:pStyle w:val="BodyText21"/>
        <w:widowControl/>
        <w:jc w:val="center"/>
        <w:rPr>
          <w:rFonts w:ascii="Arial" w:hAnsi="Arial" w:cs="Arial"/>
          <w:b/>
          <w:sz w:val="20"/>
        </w:rPr>
      </w:pPr>
    </w:p>
    <w:p w14:paraId="4AD97A8F"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143FA867"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692C32D5" w14:textId="77777777" w:rsidR="00A3733B" w:rsidRPr="009A375B" w:rsidRDefault="00A3733B" w:rsidP="005E5C56">
      <w:pPr>
        <w:rPr>
          <w:rFonts w:ascii="Arial" w:hAnsi="Arial" w:cs="Arial"/>
        </w:rPr>
      </w:pPr>
    </w:p>
    <w:p w14:paraId="5FA71727"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28302416" w14:textId="77777777" w:rsidR="00A3733B" w:rsidRPr="009A375B" w:rsidRDefault="00A3733B" w:rsidP="005E5C56">
      <w:pPr>
        <w:jc w:val="both"/>
        <w:rPr>
          <w:rFonts w:ascii="Arial" w:hAnsi="Arial" w:cs="Arial"/>
        </w:rPr>
      </w:pPr>
    </w:p>
    <w:p w14:paraId="59E52F91" w14:textId="2C113BF8" w:rsidR="00A3733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2C365796" w14:textId="77777777" w:rsidR="00CF684C" w:rsidRDefault="00CF684C" w:rsidP="00CF684C">
      <w:pPr>
        <w:ind w:left="705"/>
        <w:jc w:val="both"/>
        <w:rPr>
          <w:rFonts w:ascii="Arial" w:hAnsi="Arial" w:cs="Arial"/>
        </w:rPr>
      </w:pPr>
    </w:p>
    <w:p w14:paraId="793865B1" w14:textId="77777777" w:rsidR="00CF684C" w:rsidRDefault="00CF684C" w:rsidP="00CF684C">
      <w:pPr>
        <w:numPr>
          <w:ilvl w:val="1"/>
          <w:numId w:val="6"/>
        </w:numPr>
        <w:jc w:val="both"/>
        <w:rPr>
          <w:rFonts w:ascii="Arial" w:hAnsi="Arial" w:cs="Arial"/>
        </w:rPr>
      </w:pPr>
      <w:r>
        <w:rPr>
          <w:rFonts w:ascii="Arial" w:hAnsi="Arial" w:cs="Arial"/>
        </w:rPr>
        <w:t xml:space="preserve">Zhotovitel prohlašuje, že si je vědom skutečnosti, že realizace díla dle této smlouvy je vázána na poskytnutí dotace ze strany Národní sportovní agentury ČR. Pro případ, že objednatel dotaci neobdrží, vyhrazuje si objednatel právo dílo nerealizovat a od této smlouvy v souladu s bodem </w:t>
      </w:r>
      <w:proofErr w:type="gramStart"/>
      <w:r>
        <w:rPr>
          <w:rFonts w:ascii="Arial" w:hAnsi="Arial" w:cs="Arial"/>
        </w:rPr>
        <w:t>14.6. odstoupit</w:t>
      </w:r>
      <w:proofErr w:type="gramEnd"/>
      <w:r>
        <w:rPr>
          <w:rFonts w:ascii="Arial" w:hAnsi="Arial" w:cs="Arial"/>
        </w:rPr>
        <w:t>.</w:t>
      </w:r>
    </w:p>
    <w:p w14:paraId="485EA3C5" w14:textId="77777777" w:rsidR="00655636" w:rsidRDefault="00655636" w:rsidP="00655636">
      <w:pPr>
        <w:pStyle w:val="Odstavecseseznamem"/>
        <w:rPr>
          <w:rFonts w:ascii="Arial" w:hAnsi="Arial" w:cs="Arial"/>
        </w:rPr>
      </w:pPr>
    </w:p>
    <w:p w14:paraId="71BD8B17" w14:textId="77777777" w:rsidR="00C63F97" w:rsidRPr="009A375B" w:rsidRDefault="00C63F97" w:rsidP="00655636">
      <w:pPr>
        <w:pStyle w:val="Odstavecseseznamem"/>
        <w:rPr>
          <w:rFonts w:ascii="Arial" w:hAnsi="Arial" w:cs="Arial"/>
        </w:rPr>
      </w:pPr>
    </w:p>
    <w:p w14:paraId="0F8DD8FC"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4FC9F71D" w14:textId="77777777" w:rsidR="00A3733B" w:rsidRPr="009A375B" w:rsidRDefault="00A3733B" w:rsidP="00F8445C">
      <w:pPr>
        <w:jc w:val="both"/>
        <w:rPr>
          <w:rFonts w:ascii="Arial" w:hAnsi="Arial" w:cs="Arial"/>
        </w:rPr>
      </w:pPr>
    </w:p>
    <w:p w14:paraId="1219FCE3" w14:textId="32A270C7" w:rsidR="00C166E6" w:rsidRPr="00DB00BF" w:rsidRDefault="00A3733B" w:rsidP="00F56AA4">
      <w:pPr>
        <w:numPr>
          <w:ilvl w:val="1"/>
          <w:numId w:val="30"/>
        </w:numPr>
        <w:jc w:val="both"/>
        <w:rPr>
          <w:rFonts w:ascii="Arial" w:hAnsi="Arial" w:cs="Arial"/>
        </w:rPr>
      </w:pPr>
      <w:r w:rsidRPr="00DB00BF">
        <w:rPr>
          <w:rFonts w:ascii="Arial" w:hAnsi="Arial" w:cs="Arial"/>
        </w:rPr>
        <w:t>Předmětem díla dle této smlouvy</w:t>
      </w:r>
      <w:r w:rsidR="00711583" w:rsidRPr="00DB00BF">
        <w:rPr>
          <w:rFonts w:ascii="Arial" w:hAnsi="Arial" w:cs="Arial"/>
        </w:rPr>
        <w:t xml:space="preserve"> je </w:t>
      </w:r>
      <w:r w:rsidR="00AF767E" w:rsidRPr="00DB00BF">
        <w:rPr>
          <w:rFonts w:ascii="Arial" w:hAnsi="Arial" w:cs="Arial"/>
          <w:color w:val="000000" w:themeColor="text1"/>
        </w:rPr>
        <w:t xml:space="preserve">provedení a obstarání veškerých prací </w:t>
      </w:r>
      <w:r w:rsidR="00240BD1" w:rsidRPr="00DB00BF">
        <w:rPr>
          <w:rFonts w:ascii="Arial" w:hAnsi="Arial" w:cs="Arial"/>
        </w:rPr>
        <w:t xml:space="preserve">nutných k úplnému dokončení a zprovoznění stavby s názvem </w:t>
      </w:r>
      <w:r w:rsidR="0063395F" w:rsidRPr="00DB00BF">
        <w:rPr>
          <w:rFonts w:ascii="Arial" w:hAnsi="Arial" w:cs="Arial"/>
        </w:rPr>
        <w:t>„</w:t>
      </w:r>
      <w:r w:rsidR="00CB5893" w:rsidRPr="00CB5893">
        <w:rPr>
          <w:rFonts w:ascii="Arial" w:hAnsi="Arial" w:cs="Arial"/>
          <w:b/>
        </w:rPr>
        <w:t>Víceúčelové hřiště u tréninkové haly KV Arény</w:t>
      </w:r>
      <w:r w:rsidR="00CB5893">
        <w:rPr>
          <w:rFonts w:ascii="Arial" w:hAnsi="Arial" w:cs="Arial"/>
          <w:b/>
        </w:rPr>
        <w:t>“</w:t>
      </w:r>
      <w:r w:rsidR="003F1712" w:rsidRPr="00DB00BF">
        <w:rPr>
          <w:rFonts w:ascii="Arial" w:hAnsi="Arial" w:cs="Arial"/>
        </w:rPr>
        <w:t xml:space="preserve">, která je výsledkem stavebních a montážních prací a související projektové a inženýrské činnosti, a to v rozsahu specifikovaném ZD, jejíž součástí je i projektová dokumentace pro provádění stavby s názvem </w:t>
      </w:r>
      <w:r w:rsidR="00922EC5" w:rsidRPr="00DB00BF">
        <w:rPr>
          <w:rFonts w:ascii="Arial" w:hAnsi="Arial" w:cs="Arial"/>
        </w:rPr>
        <w:t>„</w:t>
      </w:r>
      <w:r w:rsidR="00CB5893" w:rsidRPr="00CB5893">
        <w:rPr>
          <w:rFonts w:ascii="Arial" w:hAnsi="Arial" w:cs="Arial"/>
          <w:b/>
        </w:rPr>
        <w:t>Víceúčelové hřiště u tréninkové haly KV Arény</w:t>
      </w:r>
      <w:r w:rsidR="00A47CEB" w:rsidRPr="00DB00BF">
        <w:rPr>
          <w:rFonts w:ascii="Arial" w:hAnsi="Arial" w:cs="Arial"/>
        </w:rPr>
        <w:t>“, včetně Soupisu stavebních prací, dodávek a služeb s výkazem výměr, zpracoval</w:t>
      </w:r>
      <w:r w:rsidR="00D70277" w:rsidRPr="00DB00BF">
        <w:rPr>
          <w:rFonts w:ascii="Arial" w:hAnsi="Arial" w:cs="Arial"/>
        </w:rPr>
        <w:t>a</w:t>
      </w:r>
      <w:r w:rsidR="0070288E">
        <w:rPr>
          <w:rFonts w:ascii="Arial" w:hAnsi="Arial" w:cs="Arial"/>
        </w:rPr>
        <w:t xml:space="preserve"> společnost </w:t>
      </w:r>
      <w:r w:rsidR="00CB5893" w:rsidRPr="00CB5893">
        <w:rPr>
          <w:rFonts w:ascii="Arial" w:hAnsi="Arial" w:cs="Arial"/>
          <w:color w:val="333333"/>
          <w:lang w:eastAsia="cs-CZ"/>
        </w:rPr>
        <w:t>FIALA/JUNG ATELIÉR, Ing. Arch. Tomáš Fiala, IČ: 00721522, Michal Jung, IČ: 872</w:t>
      </w:r>
      <w:r w:rsidR="00CF684C">
        <w:rPr>
          <w:rFonts w:ascii="Arial" w:hAnsi="Arial" w:cs="Arial"/>
          <w:color w:val="333333"/>
          <w:lang w:eastAsia="cs-CZ"/>
        </w:rPr>
        <w:t>6</w:t>
      </w:r>
      <w:r w:rsidR="00CB5893" w:rsidRPr="00CB5893">
        <w:rPr>
          <w:rFonts w:ascii="Arial" w:hAnsi="Arial" w:cs="Arial"/>
          <w:color w:val="333333"/>
          <w:lang w:eastAsia="cs-CZ"/>
        </w:rPr>
        <w:t>0492</w:t>
      </w:r>
      <w:r w:rsidR="004C5AF9" w:rsidRPr="00CB5893">
        <w:rPr>
          <w:rFonts w:ascii="Arial" w:hAnsi="Arial" w:cs="Arial"/>
        </w:rPr>
        <w:t>.</w:t>
      </w:r>
      <w:r w:rsidR="00922EC5" w:rsidRPr="00CB5893">
        <w:rPr>
          <w:rFonts w:ascii="Arial" w:hAnsi="Arial" w:cs="Arial"/>
        </w:rPr>
        <w:t xml:space="preserve"> </w:t>
      </w:r>
      <w:r w:rsidRPr="00CB5893">
        <w:rPr>
          <w:rFonts w:ascii="Arial" w:hAnsi="Arial" w:cs="Arial"/>
        </w:rPr>
        <w:t>Podkladem</w:t>
      </w:r>
      <w:r w:rsidRPr="00DB00BF">
        <w:rPr>
          <w:rFonts w:ascii="Arial" w:hAnsi="Arial" w:cs="Arial"/>
        </w:rPr>
        <w:t xml:space="preserve"> pro uzavření smlouvy je nabídka zhotovitele ze dne </w:t>
      </w:r>
      <w:proofErr w:type="gramStart"/>
      <w:r w:rsidR="005C69DB">
        <w:rPr>
          <w:rFonts w:ascii="Arial" w:hAnsi="Arial" w:cs="Arial"/>
        </w:rPr>
        <w:t>19.02.2024</w:t>
      </w:r>
      <w:proofErr w:type="gramEnd"/>
      <w:r w:rsidRPr="00DB00BF">
        <w:rPr>
          <w:rFonts w:ascii="Arial" w:hAnsi="Arial" w:cs="Arial"/>
        </w:rPr>
        <w:t xml:space="preserve"> (</w:t>
      </w:r>
      <w:r w:rsidR="00D2621B" w:rsidRPr="00DB00BF">
        <w:rPr>
          <w:rFonts w:ascii="Arial" w:hAnsi="Arial" w:cs="Arial"/>
        </w:rPr>
        <w:t xml:space="preserve">která je doložena u objednatele jako externí </w:t>
      </w:r>
      <w:r w:rsidRPr="00DB00BF">
        <w:rPr>
          <w:rFonts w:ascii="Arial" w:hAnsi="Arial" w:cs="Arial"/>
        </w:rPr>
        <w:t>příloha smlouvy). Předmět díla je blíže specifikován zadávací dokumentací pro veřejnou zakázku</w:t>
      </w:r>
      <w:r w:rsidR="0014485C" w:rsidRPr="00DB00BF">
        <w:rPr>
          <w:rFonts w:ascii="Arial" w:hAnsi="Arial" w:cs="Arial"/>
        </w:rPr>
        <w:t xml:space="preserve"> </w:t>
      </w:r>
      <w:r w:rsidR="00D2621B" w:rsidRPr="00DB00BF">
        <w:rPr>
          <w:rFonts w:ascii="Arial" w:hAnsi="Arial" w:cs="Arial"/>
        </w:rPr>
        <w:t>(která je doložena u objednatele jako externí příloha smlouvy</w:t>
      </w:r>
      <w:r w:rsidR="00190814" w:rsidRPr="00DB00BF">
        <w:rPr>
          <w:rFonts w:ascii="Arial" w:hAnsi="Arial" w:cs="Arial"/>
        </w:rPr>
        <w:t xml:space="preserve">) </w:t>
      </w:r>
      <w:r w:rsidR="001C55AC" w:rsidRPr="00DB00BF">
        <w:rPr>
          <w:rFonts w:ascii="Arial" w:hAnsi="Arial" w:cs="Arial"/>
        </w:rPr>
        <w:t xml:space="preserve">a projektovou dokumentací </w:t>
      </w:r>
      <w:r w:rsidR="00190814" w:rsidRPr="00DB00BF">
        <w:rPr>
          <w:rFonts w:ascii="Arial" w:hAnsi="Arial" w:cs="Arial"/>
        </w:rPr>
        <w:t>pro provádění stavby</w:t>
      </w:r>
      <w:r w:rsidR="007F3810" w:rsidRPr="00DB00BF">
        <w:rPr>
          <w:rFonts w:ascii="Arial" w:hAnsi="Arial" w:cs="Arial"/>
        </w:rPr>
        <w:t>,</w:t>
      </w:r>
      <w:r w:rsidR="00AF767E" w:rsidRPr="00DB00BF">
        <w:rPr>
          <w:rFonts w:ascii="Arial" w:hAnsi="Arial" w:cs="Arial"/>
        </w:rPr>
        <w:t xml:space="preserve"> </w:t>
      </w:r>
      <w:r w:rsidR="00190814" w:rsidRPr="00DB00BF">
        <w:rPr>
          <w:rFonts w:ascii="Arial" w:hAnsi="Arial" w:cs="Arial"/>
        </w:rPr>
        <w:t>která je součástí zadávací dokumentace</w:t>
      </w:r>
      <w:r w:rsidRPr="00DB00BF">
        <w:rPr>
          <w:rFonts w:ascii="Arial" w:hAnsi="Arial" w:cs="Arial"/>
        </w:rPr>
        <w:t>. Zadávací dokumentace pro veřejnou zakázku tvoří nedílnou součást této smlouvy a byl</w:t>
      </w:r>
      <w:r w:rsidR="00190814" w:rsidRPr="00DB00BF">
        <w:rPr>
          <w:rFonts w:ascii="Arial" w:hAnsi="Arial" w:cs="Arial"/>
        </w:rPr>
        <w:t>a zhotoviteli předána</w:t>
      </w:r>
      <w:r w:rsidRPr="00DB00BF">
        <w:rPr>
          <w:rFonts w:ascii="Arial" w:hAnsi="Arial" w:cs="Arial"/>
        </w:rPr>
        <w:t xml:space="preserve"> jako podklad pro stanovení ceny díla</w:t>
      </w:r>
      <w:r w:rsidR="008024BF" w:rsidRPr="00DB00BF">
        <w:rPr>
          <w:rFonts w:ascii="Arial" w:hAnsi="Arial" w:cs="Arial"/>
        </w:rPr>
        <w:t xml:space="preserve"> před podpisem této smlouvy</w:t>
      </w:r>
      <w:r w:rsidRPr="00DB00BF">
        <w:rPr>
          <w:rFonts w:ascii="Arial" w:hAnsi="Arial" w:cs="Arial"/>
        </w:rPr>
        <w:t xml:space="preserve">, což zhotovitel </w:t>
      </w:r>
      <w:r w:rsidR="00C166E6" w:rsidRPr="00DB00BF">
        <w:rPr>
          <w:rFonts w:ascii="Arial" w:hAnsi="Arial" w:cs="Arial"/>
        </w:rPr>
        <w:t>podpisem této smlouvy stvrzuje.</w:t>
      </w:r>
      <w:r w:rsidR="00D57857" w:rsidRPr="00DB00BF">
        <w:rPr>
          <w:rFonts w:ascii="Arial" w:hAnsi="Arial" w:cs="Arial"/>
        </w:rPr>
        <w:t xml:space="preserve"> Za správnost a</w:t>
      </w:r>
      <w:r w:rsidR="002106A5" w:rsidRPr="00DB00BF">
        <w:rPr>
          <w:rFonts w:ascii="Arial" w:hAnsi="Arial" w:cs="Arial"/>
        </w:rPr>
        <w:t> </w:t>
      </w:r>
      <w:r w:rsidR="00D57857" w:rsidRPr="00DB00BF">
        <w:rPr>
          <w:rFonts w:ascii="Arial" w:hAnsi="Arial" w:cs="Arial"/>
        </w:rPr>
        <w:t>úplnost předané projektové dokumentace a soupis</w:t>
      </w:r>
      <w:r w:rsidR="002106A5" w:rsidRPr="00DB00BF">
        <w:rPr>
          <w:rFonts w:ascii="Arial" w:hAnsi="Arial" w:cs="Arial"/>
        </w:rPr>
        <w:t>u</w:t>
      </w:r>
      <w:r w:rsidR="00D57857" w:rsidRPr="00DB00BF">
        <w:rPr>
          <w:rFonts w:ascii="Arial" w:hAnsi="Arial" w:cs="Arial"/>
        </w:rPr>
        <w:t xml:space="preserve"> stavebních prací, dodávek a služeb s výkazem výměr odpovídá výhradně objednatel.</w:t>
      </w:r>
    </w:p>
    <w:p w14:paraId="0A0752C8" w14:textId="77777777" w:rsidR="00C166E6" w:rsidRPr="009A375B" w:rsidRDefault="00C166E6" w:rsidP="00C166E6">
      <w:pPr>
        <w:jc w:val="both"/>
        <w:rPr>
          <w:rFonts w:ascii="Arial" w:hAnsi="Arial" w:cs="Arial"/>
        </w:rPr>
      </w:pPr>
    </w:p>
    <w:p w14:paraId="55FF6C9D" w14:textId="78CE478C" w:rsidR="00A3733B" w:rsidRPr="009A375B" w:rsidRDefault="007F3810" w:rsidP="003E01DA">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w:t>
      </w:r>
      <w:r w:rsidR="00A3733B" w:rsidRPr="003E01DA">
        <w:rPr>
          <w:rFonts w:ascii="Arial" w:hAnsi="Arial" w:cs="Arial"/>
        </w:rPr>
        <w:t xml:space="preserve">díla je provedení všech </w:t>
      </w:r>
      <w:r w:rsidRPr="003E01DA">
        <w:rPr>
          <w:rFonts w:ascii="Arial" w:hAnsi="Arial" w:cs="Arial"/>
        </w:rPr>
        <w:t>prací, činností</w:t>
      </w:r>
      <w:r w:rsidR="00A3733B" w:rsidRPr="003E01DA">
        <w:rPr>
          <w:rFonts w:ascii="Arial" w:hAnsi="Arial" w:cs="Arial"/>
        </w:rPr>
        <w:t xml:space="preserve"> a dodávek obsažených v</w:t>
      </w:r>
      <w:r w:rsidR="008024BF" w:rsidRPr="003E01DA">
        <w:rPr>
          <w:rFonts w:ascii="Arial" w:hAnsi="Arial" w:cs="Arial"/>
        </w:rPr>
        <w:t xml:space="preserve"> zadávací dokumentaci včetně </w:t>
      </w:r>
      <w:r w:rsidR="00240BD1" w:rsidRPr="003E01DA">
        <w:rPr>
          <w:rFonts w:ascii="Arial" w:hAnsi="Arial" w:cs="Arial"/>
        </w:rPr>
        <w:t>PD</w:t>
      </w:r>
      <w:r w:rsidR="00711583" w:rsidRPr="003E01DA">
        <w:rPr>
          <w:rFonts w:ascii="Arial" w:hAnsi="Arial" w:cs="Arial"/>
        </w:rPr>
        <w:t xml:space="preserve">, </w:t>
      </w:r>
      <w:r w:rsidR="00394D49" w:rsidRPr="003E01DA">
        <w:rPr>
          <w:rFonts w:ascii="Arial" w:hAnsi="Arial" w:cs="Arial"/>
        </w:rPr>
        <w:t>soupis</w:t>
      </w:r>
      <w:r w:rsidR="008024BF" w:rsidRPr="003E01DA">
        <w:rPr>
          <w:rFonts w:ascii="Arial" w:hAnsi="Arial" w:cs="Arial"/>
        </w:rPr>
        <w:t>ů</w:t>
      </w:r>
      <w:r w:rsidR="00EA29F3" w:rsidRPr="003E01DA">
        <w:rPr>
          <w:rFonts w:ascii="Arial" w:hAnsi="Arial" w:cs="Arial"/>
        </w:rPr>
        <w:t xml:space="preserve"> stavebních prací, dodávek a služeb s výkazem výměr</w:t>
      </w:r>
      <w:r w:rsidR="00A3733B" w:rsidRPr="003E01DA">
        <w:rPr>
          <w:rFonts w:ascii="Arial" w:hAnsi="Arial" w:cs="Arial"/>
        </w:rPr>
        <w:t xml:space="preserve"> </w:t>
      </w:r>
      <w:r w:rsidR="0070262D" w:rsidRPr="003E01DA">
        <w:rPr>
          <w:rFonts w:ascii="Arial" w:hAnsi="Arial" w:cs="Arial"/>
        </w:rPr>
        <w:t>na akci</w:t>
      </w:r>
      <w:r w:rsidR="00187185" w:rsidRPr="003E01DA">
        <w:rPr>
          <w:rFonts w:ascii="Arial" w:hAnsi="Arial" w:cs="Arial"/>
        </w:rPr>
        <w:t xml:space="preserve"> </w:t>
      </w:r>
      <w:r w:rsidR="00AF767E" w:rsidRPr="003E01DA">
        <w:rPr>
          <w:rFonts w:ascii="Arial" w:hAnsi="Arial" w:cs="Arial"/>
        </w:rPr>
        <w:t xml:space="preserve">stavby </w:t>
      </w:r>
      <w:r w:rsidR="00240BD1" w:rsidRPr="003E01DA">
        <w:rPr>
          <w:rFonts w:ascii="Arial" w:hAnsi="Arial" w:cs="Arial"/>
        </w:rPr>
        <w:t xml:space="preserve">s názvem </w:t>
      </w:r>
      <w:r w:rsidR="00423F4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3E01DA">
        <w:rPr>
          <w:rFonts w:ascii="Arial" w:hAnsi="Arial" w:cs="Arial"/>
        </w:rPr>
        <w:t xml:space="preserve">. </w:t>
      </w:r>
      <w:r w:rsidR="00A3733B" w:rsidRPr="003E01DA">
        <w:rPr>
          <w:rFonts w:ascii="Arial" w:hAnsi="Arial" w:cs="Arial"/>
        </w:rPr>
        <w:t xml:space="preserve">Předmětem </w:t>
      </w:r>
      <w:r w:rsidR="0048496E" w:rsidRPr="003E01DA">
        <w:rPr>
          <w:rFonts w:ascii="Arial" w:hAnsi="Arial" w:cs="Arial"/>
        </w:rPr>
        <w:t>plnění</w:t>
      </w:r>
      <w:r w:rsidR="00A3733B" w:rsidRPr="003E01DA">
        <w:rPr>
          <w:rFonts w:ascii="Arial" w:hAnsi="Arial" w:cs="Arial"/>
        </w:rPr>
        <w:t xml:space="preserve"> jsou rovněž </w:t>
      </w:r>
      <w:r w:rsidR="0048496E" w:rsidRPr="003E01DA">
        <w:rPr>
          <w:rFonts w:ascii="Arial" w:hAnsi="Arial" w:cs="Arial"/>
        </w:rPr>
        <w:t xml:space="preserve">náklady na </w:t>
      </w:r>
      <w:r w:rsidR="00A3733B" w:rsidRPr="003E01DA">
        <w:rPr>
          <w:rFonts w:ascii="Arial" w:hAnsi="Arial" w:cs="Arial"/>
        </w:rPr>
        <w:t>činnosti, práce a</w:t>
      </w:r>
      <w:r w:rsidR="002106A5" w:rsidRPr="003E01DA">
        <w:rPr>
          <w:rFonts w:ascii="Arial" w:hAnsi="Arial" w:cs="Arial"/>
        </w:rPr>
        <w:t> </w:t>
      </w:r>
      <w:r w:rsidR="00A3733B" w:rsidRPr="003E01DA">
        <w:rPr>
          <w:rFonts w:ascii="Arial" w:hAnsi="Arial" w:cs="Arial"/>
        </w:rPr>
        <w:t>dodávky, které nejsou v dok</w:t>
      </w:r>
      <w:r w:rsidR="00711583" w:rsidRPr="003E01DA">
        <w:rPr>
          <w:rFonts w:ascii="Arial" w:hAnsi="Arial" w:cs="Arial"/>
        </w:rPr>
        <w:t>umentech</w:t>
      </w:r>
      <w:r w:rsidR="00A3733B" w:rsidRPr="003E01DA">
        <w:rPr>
          <w:rFonts w:ascii="Arial" w:hAnsi="Arial" w:cs="Arial"/>
        </w:rPr>
        <w:t xml:space="preserve"> uvedených v tomto odstavci smlouvy obsaženy, ale </w:t>
      </w:r>
      <w:r w:rsidR="00A3733B" w:rsidRPr="009A375B">
        <w:rPr>
          <w:rFonts w:ascii="Arial" w:hAnsi="Arial" w:cs="Arial"/>
        </w:rPr>
        <w:t>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proofErr w:type="gramStart"/>
      <w:r w:rsidR="007A5FF0" w:rsidRPr="009A375B">
        <w:rPr>
          <w:rFonts w:ascii="Arial" w:hAnsi="Arial" w:cs="Arial"/>
        </w:rPr>
        <w:t>5.1. této</w:t>
      </w:r>
      <w:proofErr w:type="gramEnd"/>
      <w:r w:rsidR="007A5FF0" w:rsidRPr="009A375B">
        <w:rPr>
          <w:rFonts w:ascii="Arial" w:hAnsi="Arial" w:cs="Arial"/>
        </w:rPr>
        <w:t xml:space="preserve">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2F6B873"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0E0EDF75"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6B9F5083" w14:textId="77777777"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w:t>
      </w:r>
      <w:proofErr w:type="gramStart"/>
      <w:r w:rsidRPr="009A375B">
        <w:rPr>
          <w:rFonts w:cs="Arial"/>
          <w:sz w:val="20"/>
        </w:rPr>
        <w:t>2.3. písm.</w:t>
      </w:r>
      <w:proofErr w:type="gramEnd"/>
      <w:r w:rsidRPr="009A375B">
        <w:rPr>
          <w:rFonts w:cs="Arial"/>
          <w:sz w:val="20"/>
        </w:rPr>
        <w:t xml:space="preserve">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59E09698" w14:textId="77777777"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17FE195E" w14:textId="77777777"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 xml:space="preserve">harmonogramu realizace díla dle této smlouvy alespoň v rozsahu stanoveném v článku III. odst. </w:t>
      </w:r>
      <w:proofErr w:type="gramStart"/>
      <w:r w:rsidRPr="00D33BC1">
        <w:rPr>
          <w:rFonts w:cs="Arial"/>
          <w:sz w:val="20"/>
        </w:rPr>
        <w:t>3.3. této</w:t>
      </w:r>
      <w:proofErr w:type="gramEnd"/>
      <w:r w:rsidRPr="00D33BC1">
        <w:rPr>
          <w:rFonts w:cs="Arial"/>
          <w:sz w:val="20"/>
        </w:rPr>
        <w:t xml:space="preserve"> smlouvy</w:t>
      </w:r>
      <w:r w:rsidR="00A45EA0" w:rsidRPr="00D33BC1">
        <w:rPr>
          <w:rFonts w:cs="Arial"/>
          <w:sz w:val="20"/>
        </w:rPr>
        <w:t>; a</w:t>
      </w:r>
      <w:r w:rsidR="00A3733B" w:rsidRPr="00D33BC1">
        <w:rPr>
          <w:rFonts w:cs="Arial"/>
          <w:sz w:val="20"/>
        </w:rPr>
        <w:t xml:space="preserve"> </w:t>
      </w:r>
    </w:p>
    <w:p w14:paraId="0A1FDDF4"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039292F7"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291CBF7C"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4EEAC2E6" w14:textId="7777777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F43DD01"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098234FA" w14:textId="77777777"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w:t>
      </w:r>
      <w:proofErr w:type="spellStart"/>
      <w:r w:rsidRPr="00E90C38">
        <w:rPr>
          <w:rFonts w:cs="Arial"/>
          <w:sz w:val="20"/>
        </w:rPr>
        <w:t>silno</w:t>
      </w:r>
      <w:proofErr w:type="spellEnd"/>
      <w:r w:rsidRPr="00E90C38">
        <w:rPr>
          <w:rFonts w:cs="Arial"/>
          <w:sz w:val="20"/>
        </w:rPr>
        <w:t xml:space="preserve">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6337047B"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w:t>
      </w:r>
      <w:proofErr w:type="spellStart"/>
      <w:r w:rsidRPr="009A375B">
        <w:rPr>
          <w:rFonts w:cs="Arial"/>
          <w:color w:val="auto"/>
          <w:sz w:val="20"/>
        </w:rPr>
        <w:t>vnitrostaveništní</w:t>
      </w:r>
      <w:proofErr w:type="spellEnd"/>
      <w:r w:rsidRPr="009A375B">
        <w:rPr>
          <w:rFonts w:cs="Arial"/>
          <w:color w:val="auto"/>
          <w:sz w:val="20"/>
        </w:rPr>
        <w:t xml:space="preserve"> dopravy a manipulac</w:t>
      </w:r>
      <w:r w:rsidR="00A46305" w:rsidRPr="009A375B">
        <w:rPr>
          <w:rFonts w:cs="Arial"/>
          <w:color w:val="auto"/>
          <w:sz w:val="20"/>
        </w:rPr>
        <w:t>e</w:t>
      </w:r>
      <w:r w:rsidRPr="009A375B">
        <w:rPr>
          <w:rFonts w:cs="Arial"/>
          <w:color w:val="auto"/>
          <w:sz w:val="20"/>
        </w:rPr>
        <w:t>; a</w:t>
      </w:r>
    </w:p>
    <w:p w14:paraId="50B3BC39"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1A48B2DF"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7202D88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7239596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1D27C49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19AED983"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63DB3095"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6AE3B49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3C941DB6"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19449793"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777AEAD"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45751F9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394A416B"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0BC83F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0B20136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895C49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54A4A595"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4B712A35" w14:textId="7777777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lastRenderedPageBreak/>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4F6D0E5E"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25CD0132"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w:t>
      </w:r>
      <w:proofErr w:type="gramStart"/>
      <w:r w:rsidRPr="009A375B">
        <w:rPr>
          <w:rFonts w:ascii="Arial" w:hAnsi="Arial" w:cs="Arial"/>
        </w:rPr>
        <w:t>4.1. této</w:t>
      </w:r>
      <w:proofErr w:type="gramEnd"/>
      <w:r w:rsidRPr="009A375B">
        <w:rPr>
          <w:rFonts w:ascii="Arial" w:hAnsi="Arial" w:cs="Arial"/>
        </w:rPr>
        <w:t xml:space="preserve"> smlouvy</w:t>
      </w:r>
      <w:r w:rsidR="004173E7">
        <w:rPr>
          <w:rFonts w:ascii="Arial" w:hAnsi="Arial" w:cs="Arial"/>
        </w:rPr>
        <w:t>.</w:t>
      </w:r>
    </w:p>
    <w:p w14:paraId="44B394DC" w14:textId="77777777" w:rsidR="008F7D25" w:rsidRPr="009A375B" w:rsidRDefault="008F7D25" w:rsidP="00F36D62">
      <w:pPr>
        <w:ind w:left="709"/>
        <w:jc w:val="both"/>
        <w:rPr>
          <w:rFonts w:ascii="Arial" w:hAnsi="Arial" w:cs="Arial"/>
        </w:rPr>
      </w:pPr>
    </w:p>
    <w:p w14:paraId="38629084"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84EF491" w14:textId="77777777" w:rsidR="00EC45D9" w:rsidRPr="009A375B" w:rsidRDefault="00EC45D9" w:rsidP="005E5C56">
      <w:pPr>
        <w:ind w:left="709"/>
        <w:jc w:val="both"/>
        <w:rPr>
          <w:rFonts w:ascii="Arial" w:hAnsi="Arial" w:cs="Arial"/>
        </w:rPr>
      </w:pPr>
    </w:p>
    <w:p w14:paraId="480925A2" w14:textId="77777777" w:rsidR="00A3733B" w:rsidRPr="008E5ADA" w:rsidRDefault="00A3733B" w:rsidP="008D2B6A">
      <w:pPr>
        <w:numPr>
          <w:ilvl w:val="1"/>
          <w:numId w:val="30"/>
        </w:numPr>
        <w:jc w:val="both"/>
        <w:rPr>
          <w:rFonts w:ascii="Arial" w:hAnsi="Arial" w:cs="Arial"/>
        </w:rPr>
      </w:pPr>
      <w:r w:rsidRPr="009A375B">
        <w:rPr>
          <w:rFonts w:ascii="Arial" w:hAnsi="Arial" w:cs="Arial"/>
        </w:rPr>
        <w:t xml:space="preserve">Dílo bude provedeno v rozsahu, </w:t>
      </w:r>
      <w:r w:rsidRPr="008E5ADA">
        <w:rPr>
          <w:rFonts w:ascii="Arial" w:hAnsi="Arial" w:cs="Arial"/>
        </w:rPr>
        <w:t>způsobem a v jakosti stanovené:</w:t>
      </w:r>
    </w:p>
    <w:p w14:paraId="21F59238" w14:textId="77777777" w:rsidR="00A3733B" w:rsidRPr="008E5ADA" w:rsidRDefault="00A3733B" w:rsidP="005F5CD5">
      <w:pPr>
        <w:ind w:left="1134" w:hanging="425"/>
        <w:jc w:val="both"/>
        <w:rPr>
          <w:rFonts w:ascii="Arial" w:hAnsi="Arial" w:cs="Arial"/>
        </w:rPr>
      </w:pPr>
      <w:r w:rsidRPr="008E5ADA">
        <w:rPr>
          <w:rFonts w:ascii="Arial" w:hAnsi="Arial" w:cs="Arial"/>
        </w:rPr>
        <w:t xml:space="preserve">a)  </w:t>
      </w:r>
      <w:r w:rsidRPr="008E5ADA">
        <w:rPr>
          <w:rFonts w:ascii="Arial" w:hAnsi="Arial" w:cs="Arial"/>
        </w:rPr>
        <w:tab/>
        <w:t>touto smlouvou</w:t>
      </w:r>
      <w:r w:rsidR="00D04AE9" w:rsidRPr="008E5ADA">
        <w:rPr>
          <w:rFonts w:ascii="Arial" w:hAnsi="Arial" w:cs="Arial"/>
        </w:rPr>
        <w:t>;</w:t>
      </w:r>
      <w:r w:rsidRPr="008E5ADA">
        <w:rPr>
          <w:rFonts w:ascii="Arial" w:hAnsi="Arial" w:cs="Arial"/>
        </w:rPr>
        <w:t xml:space="preserve"> a</w:t>
      </w:r>
    </w:p>
    <w:p w14:paraId="64F72411" w14:textId="54189ECC" w:rsidR="00225E3B" w:rsidRPr="008E5ADA" w:rsidRDefault="00A3733B" w:rsidP="005F5CD5">
      <w:pPr>
        <w:ind w:left="1134" w:hanging="425"/>
        <w:jc w:val="both"/>
        <w:rPr>
          <w:rFonts w:ascii="Arial" w:hAnsi="Arial" w:cs="Arial"/>
        </w:rPr>
      </w:pPr>
      <w:r w:rsidRPr="008E5ADA">
        <w:rPr>
          <w:rFonts w:ascii="Arial" w:hAnsi="Arial" w:cs="Arial"/>
        </w:rPr>
        <w:t xml:space="preserve">b) </w:t>
      </w:r>
      <w:r w:rsidRPr="008E5ADA">
        <w:rPr>
          <w:rFonts w:ascii="Arial" w:hAnsi="Arial" w:cs="Arial"/>
        </w:rPr>
        <w:tab/>
      </w:r>
      <w:r w:rsidRPr="008E5ADA">
        <w:rPr>
          <w:rFonts w:ascii="Arial" w:hAnsi="Arial" w:cs="Arial"/>
          <w:color w:val="000000" w:themeColor="text1"/>
        </w:rPr>
        <w:t xml:space="preserve">projektovou dokumentací pro </w:t>
      </w:r>
      <w:r w:rsidR="00D77FF8" w:rsidRPr="008E5ADA">
        <w:rPr>
          <w:rFonts w:ascii="Arial" w:hAnsi="Arial" w:cs="Arial"/>
          <w:color w:val="000000" w:themeColor="text1"/>
        </w:rPr>
        <w:t>provádění</w:t>
      </w:r>
      <w:r w:rsidR="007A5FF0" w:rsidRPr="008E5ADA">
        <w:rPr>
          <w:rFonts w:ascii="Arial" w:hAnsi="Arial" w:cs="Arial"/>
          <w:color w:val="000000" w:themeColor="text1"/>
        </w:rPr>
        <w:t xml:space="preserve"> stavby </w:t>
      </w:r>
      <w:r w:rsidR="001745C5" w:rsidRPr="008E5ADA">
        <w:rPr>
          <w:rFonts w:ascii="Arial" w:hAnsi="Arial" w:cs="Arial"/>
          <w:color w:val="000000" w:themeColor="text1"/>
        </w:rPr>
        <w:t>s</w:t>
      </w:r>
      <w:r w:rsidR="004C5AF9" w:rsidRPr="008E5ADA">
        <w:rPr>
          <w:rFonts w:ascii="Arial" w:hAnsi="Arial" w:cs="Arial"/>
          <w:color w:val="000000" w:themeColor="text1"/>
        </w:rPr>
        <w:t> </w:t>
      </w:r>
      <w:r w:rsidR="001745C5" w:rsidRPr="008E5ADA">
        <w:rPr>
          <w:rFonts w:ascii="Arial" w:hAnsi="Arial" w:cs="Arial"/>
          <w:color w:val="000000" w:themeColor="text1"/>
        </w:rPr>
        <w:t>názvem</w:t>
      </w:r>
      <w:r w:rsidR="004C5AF9" w:rsidRPr="008E5ADA">
        <w:rPr>
          <w:rFonts w:ascii="Arial" w:hAnsi="Arial" w:cs="Arial"/>
          <w:color w:val="000000" w:themeColor="text1"/>
        </w:rPr>
        <w:t xml:space="preserve"> </w:t>
      </w:r>
      <w:r w:rsidR="00DA7155" w:rsidRPr="008E5ADA">
        <w:rPr>
          <w:rFonts w:ascii="Arial" w:hAnsi="Arial" w:cs="Arial"/>
        </w:rPr>
        <w:t>„</w:t>
      </w:r>
      <w:r w:rsidR="009F3325" w:rsidRPr="00CB5893">
        <w:rPr>
          <w:rFonts w:ascii="Arial" w:hAnsi="Arial" w:cs="Arial"/>
          <w:b/>
        </w:rPr>
        <w:t>Víceúčelové hřiště u tréninkové haly KV Arény</w:t>
      </w:r>
      <w:r w:rsidR="00DA7155" w:rsidRPr="008E5ADA">
        <w:rPr>
          <w:rFonts w:ascii="Arial" w:hAnsi="Arial" w:cs="Arial"/>
        </w:rPr>
        <w:t>“</w:t>
      </w:r>
      <w:r w:rsidR="0013346B" w:rsidRPr="008E5ADA">
        <w:rPr>
          <w:rFonts w:ascii="Arial" w:hAnsi="Arial" w:cs="Arial"/>
        </w:rPr>
        <w:t xml:space="preserve">, včetně </w:t>
      </w:r>
      <w:r w:rsidR="00DB00BF" w:rsidRPr="00DB00BF">
        <w:rPr>
          <w:rFonts w:ascii="Arial" w:hAnsi="Arial" w:cs="Arial"/>
        </w:rPr>
        <w:t xml:space="preserve">Soupisu stavebních prací, dodávek a služeb s výkazem výměr, zpracovala </w:t>
      </w:r>
      <w:r w:rsidR="0070288E">
        <w:rPr>
          <w:rFonts w:ascii="Arial" w:hAnsi="Arial" w:cs="Arial"/>
        </w:rPr>
        <w:t>společnost DPT projekty Ostrov</w:t>
      </w:r>
      <w:r w:rsidR="0070288E" w:rsidRPr="00DB00BF">
        <w:rPr>
          <w:rFonts w:ascii="Arial" w:hAnsi="Arial" w:cs="Arial"/>
          <w:color w:val="333333"/>
          <w:lang w:eastAsia="cs-CZ"/>
        </w:rPr>
        <w:t xml:space="preserve">, IČ: </w:t>
      </w:r>
      <w:r w:rsidR="0070288E">
        <w:rPr>
          <w:rFonts w:ascii="Arial" w:hAnsi="Arial" w:cs="Arial"/>
          <w:color w:val="333333"/>
          <w:lang w:eastAsia="cs-CZ"/>
        </w:rPr>
        <w:t>08728097</w:t>
      </w:r>
      <w:r w:rsidR="0070288E" w:rsidRPr="00DB00BF">
        <w:rPr>
          <w:rFonts w:ascii="Arial" w:hAnsi="Arial" w:cs="Arial"/>
          <w:color w:val="333333"/>
          <w:lang w:eastAsia="cs-CZ"/>
        </w:rPr>
        <w:t xml:space="preserve">, </w:t>
      </w:r>
      <w:r w:rsidR="0070288E">
        <w:rPr>
          <w:rFonts w:ascii="Arial" w:hAnsi="Arial" w:cs="Arial"/>
          <w:color w:val="333333"/>
          <w:lang w:eastAsia="cs-CZ"/>
        </w:rPr>
        <w:t>s</w:t>
      </w:r>
      <w:r w:rsidR="0070288E" w:rsidRPr="00DB00BF">
        <w:rPr>
          <w:rFonts w:ascii="Arial" w:hAnsi="Arial" w:cs="Arial"/>
          <w:color w:val="333333"/>
          <w:lang w:eastAsia="cs-CZ"/>
        </w:rPr>
        <w:t xml:space="preserve">e sídlem: </w:t>
      </w:r>
      <w:r w:rsidR="0070288E">
        <w:rPr>
          <w:rFonts w:ascii="Arial" w:hAnsi="Arial" w:cs="Arial"/>
          <w:color w:val="333333"/>
          <w:lang w:eastAsia="cs-CZ"/>
        </w:rPr>
        <w:t>Klínovecká 1407, 363 01 Ostrov</w:t>
      </w:r>
      <w:r w:rsidR="00D04AE9" w:rsidRPr="008E5ADA">
        <w:rPr>
          <w:rFonts w:ascii="Arial" w:hAnsi="Arial" w:cs="Arial"/>
        </w:rPr>
        <w:t>;</w:t>
      </w:r>
      <w:r w:rsidR="0014485C" w:rsidRPr="008E5ADA">
        <w:rPr>
          <w:rFonts w:ascii="Arial" w:hAnsi="Arial" w:cs="Arial"/>
        </w:rPr>
        <w:t xml:space="preserve"> </w:t>
      </w:r>
      <w:r w:rsidR="004C0BEF" w:rsidRPr="008E5ADA">
        <w:rPr>
          <w:rFonts w:ascii="Arial" w:hAnsi="Arial" w:cs="Arial"/>
        </w:rPr>
        <w:t>a</w:t>
      </w:r>
    </w:p>
    <w:p w14:paraId="782F8314" w14:textId="2072703A" w:rsidR="00A3733B" w:rsidRPr="006F693A" w:rsidRDefault="00A3733B" w:rsidP="005F5CD5">
      <w:pPr>
        <w:ind w:left="1134" w:hanging="425"/>
        <w:jc w:val="both"/>
        <w:rPr>
          <w:rFonts w:ascii="Arial" w:hAnsi="Arial" w:cs="Arial"/>
          <w:color w:val="FF0000"/>
        </w:rPr>
      </w:pPr>
      <w:r w:rsidRPr="008E5ADA">
        <w:rPr>
          <w:rFonts w:ascii="Arial" w:hAnsi="Arial" w:cs="Arial"/>
        </w:rPr>
        <w:t>c)</w:t>
      </w:r>
      <w:r w:rsidRPr="008E5ADA">
        <w:rPr>
          <w:rFonts w:ascii="Arial" w:hAnsi="Arial" w:cs="Arial"/>
          <w:color w:val="FF0000"/>
        </w:rPr>
        <w:tab/>
      </w:r>
      <w:r w:rsidR="00064089" w:rsidRPr="008E5ADA">
        <w:rPr>
          <w:rFonts w:ascii="Arial" w:hAnsi="Arial" w:cs="Arial"/>
        </w:rPr>
        <w:t>zadávací dokumentací k veřejné zakázce</w:t>
      </w:r>
      <w:r w:rsidRPr="008E5ADA">
        <w:rPr>
          <w:rFonts w:ascii="Arial" w:hAnsi="Arial" w:cs="Arial"/>
        </w:rPr>
        <w:t xml:space="preserve"> </w:t>
      </w:r>
      <w:r w:rsidR="00B94205" w:rsidRPr="008E5ADA">
        <w:rPr>
          <w:rFonts w:ascii="Arial" w:hAnsi="Arial" w:cs="Arial"/>
        </w:rPr>
        <w:t xml:space="preserve">s názvem </w:t>
      </w:r>
      <w:r w:rsidR="00446BD3" w:rsidRPr="008E5AD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C67C1E" w:rsidRPr="003E01DA">
        <w:rPr>
          <w:rFonts w:ascii="Arial" w:hAnsi="Arial" w:cs="Arial"/>
        </w:rPr>
        <w:t xml:space="preserve"> </w:t>
      </w:r>
      <w:r w:rsidR="00955D99" w:rsidRPr="00AE7E94">
        <w:rPr>
          <w:rFonts w:ascii="Arial" w:hAnsi="Arial" w:cs="Arial"/>
        </w:rPr>
        <w:t xml:space="preserve">ze dne </w:t>
      </w:r>
      <w:r w:rsidR="00AE7E94" w:rsidRPr="00AE7E94">
        <w:rPr>
          <w:rFonts w:ascii="Arial" w:hAnsi="Arial" w:cs="Arial"/>
        </w:rPr>
        <w:t>29. 1</w:t>
      </w:r>
      <w:r w:rsidR="003E01DA" w:rsidRPr="00AE7E94">
        <w:rPr>
          <w:rFonts w:ascii="Arial" w:hAnsi="Arial" w:cs="Arial"/>
        </w:rPr>
        <w:t>.</w:t>
      </w:r>
      <w:r w:rsidR="00EF0115" w:rsidRPr="00AE7E94">
        <w:rPr>
          <w:rFonts w:ascii="Arial" w:hAnsi="Arial" w:cs="Arial"/>
        </w:rPr>
        <w:t xml:space="preserve"> 2024</w:t>
      </w:r>
      <w:r w:rsidRPr="00AE7E94">
        <w:rPr>
          <w:rFonts w:ascii="Arial" w:hAnsi="Arial" w:cs="Arial"/>
        </w:rPr>
        <w:t>; a</w:t>
      </w:r>
    </w:p>
    <w:p w14:paraId="51C48D7A" w14:textId="1588C948"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proofErr w:type="gramStart"/>
      <w:r w:rsidR="005C69DB">
        <w:rPr>
          <w:rFonts w:ascii="Arial" w:hAnsi="Arial" w:cs="Arial"/>
        </w:rPr>
        <w:t>19.02.2024</w:t>
      </w:r>
      <w:proofErr w:type="gramEnd"/>
      <w:r w:rsidR="005C69D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7C745ADB" w14:textId="77777777"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16CE8616" w14:textId="77777777"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0BFABD82" w14:textId="77777777" w:rsidR="00A3733B" w:rsidRPr="009A375B" w:rsidRDefault="00A3733B" w:rsidP="005E5C56">
      <w:pPr>
        <w:ind w:left="1408" w:hanging="699"/>
        <w:jc w:val="both"/>
        <w:rPr>
          <w:rFonts w:ascii="Arial" w:hAnsi="Arial" w:cs="Arial"/>
        </w:rPr>
      </w:pPr>
    </w:p>
    <w:p w14:paraId="2D44CA97"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431CDCB2" w14:textId="77777777" w:rsidR="00627682" w:rsidRPr="009A375B" w:rsidRDefault="00627682" w:rsidP="005E5C56">
      <w:pPr>
        <w:ind w:left="1408"/>
        <w:jc w:val="both"/>
        <w:rPr>
          <w:rFonts w:ascii="Arial" w:hAnsi="Arial" w:cs="Arial"/>
        </w:rPr>
      </w:pPr>
    </w:p>
    <w:p w14:paraId="454B6A56"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793B3EA1"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70DE9B13" w14:textId="77777777" w:rsidR="00A3733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7F43492F" w14:textId="77777777" w:rsidR="009F3325" w:rsidRPr="009A375B" w:rsidRDefault="009F3325" w:rsidP="005F5CD5">
      <w:pPr>
        <w:pStyle w:val="Zkladntextodsazen31"/>
        <w:ind w:left="1134" w:hanging="429"/>
        <w:rPr>
          <w:rFonts w:ascii="Arial" w:hAnsi="Arial" w:cs="Arial"/>
          <w:sz w:val="20"/>
        </w:rPr>
      </w:pPr>
    </w:p>
    <w:p w14:paraId="26F01A05"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6422FDDE"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2D721580"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AF9FE7"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48961092" w14:textId="77777777" w:rsidR="005F5CD5" w:rsidRPr="009A375B" w:rsidRDefault="005F5CD5" w:rsidP="005F5CD5">
      <w:pPr>
        <w:pStyle w:val="Zkladntextodsazen31"/>
        <w:ind w:left="1134" w:hanging="429"/>
        <w:rPr>
          <w:rFonts w:ascii="Arial" w:hAnsi="Arial" w:cs="Arial"/>
          <w:sz w:val="20"/>
        </w:rPr>
      </w:pPr>
    </w:p>
    <w:p w14:paraId="40069EF6"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590D08C0"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64158F3B"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2A24B056"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5C8DAE47" w14:textId="77777777" w:rsidR="00A3733B" w:rsidRPr="009A375B" w:rsidRDefault="00A3733B" w:rsidP="005F5CD5">
      <w:pPr>
        <w:ind w:left="1134" w:hanging="425"/>
        <w:jc w:val="both"/>
        <w:rPr>
          <w:rFonts w:ascii="Arial" w:hAnsi="Arial" w:cs="Arial"/>
        </w:rPr>
      </w:pPr>
      <w:r w:rsidRPr="009A375B">
        <w:rPr>
          <w:rFonts w:ascii="Arial" w:hAnsi="Arial" w:cs="Arial"/>
        </w:rPr>
        <w:lastRenderedPageBreak/>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263CE3B" w14:textId="77777777" w:rsidR="00466D6A" w:rsidRDefault="00466D6A" w:rsidP="005E5C56">
      <w:pPr>
        <w:jc w:val="both"/>
        <w:rPr>
          <w:rFonts w:ascii="Arial" w:hAnsi="Arial" w:cs="Arial"/>
          <w:shd w:val="clear" w:color="auto" w:fill="00FFFF"/>
        </w:rPr>
      </w:pPr>
    </w:p>
    <w:p w14:paraId="09EB919E" w14:textId="77777777" w:rsidR="00972DEB" w:rsidRPr="009A375B" w:rsidRDefault="00972DEB" w:rsidP="00972DEB">
      <w:pPr>
        <w:numPr>
          <w:ilvl w:val="1"/>
          <w:numId w:val="30"/>
        </w:numPr>
        <w:jc w:val="both"/>
        <w:rPr>
          <w:rFonts w:ascii="Arial" w:hAnsi="Arial" w:cs="Arial"/>
        </w:rPr>
      </w:pPr>
      <w:r w:rsidRPr="009A375B">
        <w:rPr>
          <w:rFonts w:ascii="Arial" w:hAnsi="Arial" w:cs="Arial"/>
        </w:rPr>
        <w:t xml:space="preserve">Jsou-li splněny podmínky pro nepodstatnou změnu závazku z uzavřené smlouvy ve smyslu </w:t>
      </w:r>
      <w:proofErr w:type="spellStart"/>
      <w:r w:rsidRPr="009A375B">
        <w:rPr>
          <w:rFonts w:ascii="Arial" w:hAnsi="Arial" w:cs="Arial"/>
        </w:rPr>
        <w:t>ust</w:t>
      </w:r>
      <w:proofErr w:type="spellEnd"/>
      <w:r w:rsidRPr="009A375B">
        <w:rPr>
          <w:rFonts w:ascii="Arial" w:hAnsi="Arial" w:cs="Arial"/>
        </w:rPr>
        <w: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2D3E0842"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3FCF85BF"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w:t>
      </w:r>
      <w:proofErr w:type="gramStart"/>
      <w:r w:rsidRPr="009A375B">
        <w:rPr>
          <w:rFonts w:ascii="Arial" w:hAnsi="Arial" w:cs="Arial"/>
        </w:rPr>
        <w:t>2.5. této</w:t>
      </w:r>
      <w:proofErr w:type="gramEnd"/>
      <w:r w:rsidRPr="009A375B">
        <w:rPr>
          <w:rFonts w:ascii="Arial" w:hAnsi="Arial" w:cs="Arial"/>
        </w:rPr>
        <w:t xml:space="preserve">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174ACBF4" w14:textId="77777777" w:rsidR="001F1429" w:rsidRDefault="0014090B" w:rsidP="001F1429">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w:t>
      </w:r>
      <w:r w:rsidRPr="001F1429">
        <w:rPr>
          <w:rFonts w:ascii="Arial" w:hAnsi="Arial" w:cs="Arial"/>
        </w:rPr>
        <w:t>jej</w:t>
      </w:r>
      <w:r w:rsidR="005665F2" w:rsidRPr="001F1429">
        <w:rPr>
          <w:rFonts w:ascii="Arial" w:hAnsi="Arial" w:cs="Arial"/>
        </w:rPr>
        <w:t xml:space="preserve">ichž vzor tvoří jako příloha </w:t>
      </w:r>
      <w:proofErr w:type="gramStart"/>
      <w:r w:rsidR="005665F2" w:rsidRPr="001F1429">
        <w:rPr>
          <w:rFonts w:ascii="Arial" w:hAnsi="Arial" w:cs="Arial"/>
        </w:rPr>
        <w:t xml:space="preserve">č. </w:t>
      </w:r>
      <w:r w:rsidRPr="001F1429">
        <w:rPr>
          <w:rFonts w:ascii="Arial" w:hAnsi="Arial" w:cs="Arial"/>
        </w:rPr>
        <w:t>3</w:t>
      </w:r>
      <w:r w:rsidR="005665F2" w:rsidRPr="001F1429">
        <w:rPr>
          <w:rFonts w:ascii="Arial" w:hAnsi="Arial" w:cs="Arial"/>
        </w:rPr>
        <w:t xml:space="preserve"> </w:t>
      </w:r>
      <w:r w:rsidRPr="001F1429">
        <w:rPr>
          <w:rFonts w:ascii="Arial" w:hAnsi="Arial" w:cs="Arial"/>
        </w:rPr>
        <w:t>součást</w:t>
      </w:r>
      <w:proofErr w:type="gramEnd"/>
      <w:r w:rsidRPr="001F1429">
        <w:rPr>
          <w:rFonts w:ascii="Arial" w:hAnsi="Arial" w:cs="Arial"/>
        </w:rPr>
        <w:t xml:space="preserve"> této smlouvy. Změnové listy jsou tvořeny dvěma částmi: „Požadavek zhotovitele na změnu“ a „Ocenění ke změně“ a budou sloužit pro objednatele jako podklad pro příslušný postup dle ZZVZ.  </w:t>
      </w:r>
      <w:r w:rsidR="00B94205" w:rsidRPr="001F1429">
        <w:rPr>
          <w:rFonts w:ascii="Arial" w:hAnsi="Arial" w:cs="Arial"/>
        </w:rPr>
        <w:t>Ocenění ke změně závazku předloží zhotovitel rovněž ve stejném formátu, jako je původní soupis stavebních prací, dodávek a služeb s výkazem výměr.</w:t>
      </w:r>
      <w:r w:rsidR="001F1429" w:rsidRPr="001F1429">
        <w:rPr>
          <w:rFonts w:ascii="Arial" w:hAnsi="Arial" w:cs="Arial"/>
        </w:rPr>
        <w:t xml:space="preserve"> Ocenění ke změně závazku předloží zhotovitel rovněž v elektronické formě </w:t>
      </w:r>
      <w:bookmarkStart w:id="0" w:name="_Hlk129944827"/>
      <w:r w:rsidR="001F1429" w:rsidRPr="001F1429">
        <w:rPr>
          <w:rFonts w:ascii="Arial" w:hAnsi="Arial" w:cs="Arial"/>
        </w:rPr>
        <w:t xml:space="preserve">ve </w:t>
      </w:r>
      <w:proofErr w:type="gramStart"/>
      <w:r w:rsidR="001F1429" w:rsidRPr="001F1429">
        <w:rPr>
          <w:rFonts w:ascii="Arial" w:hAnsi="Arial" w:cs="Arial"/>
        </w:rPr>
        <w:t>formátu .</w:t>
      </w:r>
      <w:proofErr w:type="spellStart"/>
      <w:r w:rsidR="001F1429" w:rsidRPr="001F1429">
        <w:rPr>
          <w:rFonts w:ascii="Arial" w:hAnsi="Arial" w:cs="Arial"/>
        </w:rPr>
        <w:t>pdf</w:t>
      </w:r>
      <w:proofErr w:type="spellEnd"/>
      <w:proofErr w:type="gramEnd"/>
      <w:r w:rsidR="001F1429" w:rsidRPr="001F1429">
        <w:rPr>
          <w:rFonts w:ascii="Arial" w:hAnsi="Arial" w:cs="Arial"/>
        </w:rPr>
        <w:t xml:space="preserve"> a v elektronickém výstupu ze softwaru pro rozpočtování (např.</w:t>
      </w:r>
      <w:r w:rsidR="001F1429" w:rsidRPr="001F1429">
        <w:rPr>
          <w:rFonts w:ascii="Arial" w:hAnsi="Arial" w:cs="Arial"/>
          <w:lang w:eastAsia="cs-CZ"/>
        </w:rPr>
        <w:t xml:space="preserve"> </w:t>
      </w:r>
      <w:r w:rsidR="001F1429" w:rsidRPr="001F1429">
        <w:rPr>
          <w:rFonts w:ascii="Arial" w:hAnsi="Arial" w:cs="Arial"/>
        </w:rPr>
        <w:t>.</w:t>
      </w:r>
      <w:proofErr w:type="spellStart"/>
      <w:r w:rsidR="001F1429" w:rsidRPr="001F1429">
        <w:rPr>
          <w:rFonts w:ascii="Arial" w:hAnsi="Arial" w:cs="Arial"/>
        </w:rPr>
        <w:t>kz</w:t>
      </w:r>
      <w:proofErr w:type="spellEnd"/>
      <w:r w:rsidR="001F1429" w:rsidRPr="001F1429">
        <w:rPr>
          <w:rFonts w:ascii="Arial" w:hAnsi="Arial" w:cs="Arial"/>
        </w:rPr>
        <w:t>, .</w:t>
      </w:r>
      <w:proofErr w:type="spellStart"/>
      <w:r w:rsidR="001F1429" w:rsidRPr="001F1429">
        <w:rPr>
          <w:rFonts w:ascii="Arial" w:hAnsi="Arial" w:cs="Arial"/>
        </w:rPr>
        <w:t>kza</w:t>
      </w:r>
      <w:proofErr w:type="spellEnd"/>
      <w:r w:rsidR="001F1429" w:rsidRPr="001F1429">
        <w:rPr>
          <w:rFonts w:ascii="Arial" w:hAnsi="Arial" w:cs="Arial"/>
        </w:rPr>
        <w:t>, .</w:t>
      </w:r>
      <w:proofErr w:type="spellStart"/>
      <w:r w:rsidR="001F1429" w:rsidRPr="001F1429">
        <w:rPr>
          <w:rFonts w:ascii="Arial" w:hAnsi="Arial" w:cs="Arial"/>
        </w:rPr>
        <w:t>unixml</w:t>
      </w:r>
      <w:proofErr w:type="spellEnd"/>
      <w:r w:rsidR="001F1429" w:rsidRPr="001F1429">
        <w:rPr>
          <w:rFonts w:ascii="Arial" w:hAnsi="Arial" w:cs="Arial"/>
        </w:rPr>
        <w:t>, .</w:t>
      </w:r>
      <w:proofErr w:type="spellStart"/>
      <w:r w:rsidR="001F1429" w:rsidRPr="001F1429">
        <w:rPr>
          <w:rFonts w:ascii="Arial" w:hAnsi="Arial" w:cs="Arial"/>
        </w:rPr>
        <w:t>rts</w:t>
      </w:r>
      <w:proofErr w:type="spellEnd"/>
      <w:r w:rsidR="001F1429" w:rsidRPr="001F1429">
        <w:rPr>
          <w:rFonts w:ascii="Arial" w:hAnsi="Arial" w:cs="Arial"/>
        </w:rPr>
        <w:t>, .xc4, .</w:t>
      </w:r>
      <w:proofErr w:type="spellStart"/>
      <w:r w:rsidR="001F1429" w:rsidRPr="001F1429">
        <w:rPr>
          <w:rFonts w:ascii="Arial" w:hAnsi="Arial" w:cs="Arial"/>
        </w:rPr>
        <w:t>utf</w:t>
      </w:r>
      <w:proofErr w:type="spellEnd"/>
      <w:r w:rsidR="001F1429" w:rsidRPr="001F1429">
        <w:rPr>
          <w:rFonts w:ascii="Arial" w:hAnsi="Arial" w:cs="Arial"/>
        </w:rPr>
        <w:t xml:space="preserve">, </w:t>
      </w:r>
      <w:proofErr w:type="spellStart"/>
      <w:r w:rsidR="001F1429" w:rsidRPr="001F1429">
        <w:rPr>
          <w:rFonts w:ascii="Arial" w:hAnsi="Arial" w:cs="Arial"/>
        </w:rPr>
        <w:t>StavData</w:t>
      </w:r>
      <w:proofErr w:type="spellEnd"/>
      <w:r w:rsidR="001F1429" w:rsidRPr="001F1429">
        <w:rPr>
          <w:rFonts w:ascii="Arial" w:hAnsi="Arial" w:cs="Arial"/>
        </w:rPr>
        <w:t xml:space="preserve"> nebo jakýkoliv uzamčený </w:t>
      </w:r>
      <w:proofErr w:type="spellStart"/>
      <w:r w:rsidR="001F1429" w:rsidRPr="001F1429">
        <w:rPr>
          <w:rFonts w:ascii="Arial" w:hAnsi="Arial" w:cs="Arial"/>
        </w:rPr>
        <w:t>excelovský</w:t>
      </w:r>
      <w:proofErr w:type="spellEnd"/>
      <w:r w:rsidR="001F1429" w:rsidRPr="001F1429">
        <w:rPr>
          <w:rFonts w:ascii="Arial" w:hAnsi="Arial" w:cs="Arial"/>
        </w:rPr>
        <w:t xml:space="preserve"> soubor, který je přímým výstupem softwaru pro rozpočtování</w:t>
      </w:r>
      <w:bookmarkEnd w:id="0"/>
      <w:r w:rsidR="001F1429" w:rsidRPr="001F1429">
        <w:rPr>
          <w:rFonts w:ascii="Arial" w:hAnsi="Arial" w:cs="Arial"/>
        </w:rPr>
        <w:t>).</w:t>
      </w:r>
    </w:p>
    <w:p w14:paraId="2B7F01C5" w14:textId="77777777" w:rsidR="00972DEB" w:rsidRPr="009A375B" w:rsidRDefault="00972DEB" w:rsidP="00972DEB">
      <w:pPr>
        <w:ind w:left="705"/>
        <w:jc w:val="both"/>
        <w:rPr>
          <w:rFonts w:ascii="Arial" w:hAnsi="Arial" w:cs="Arial"/>
        </w:rPr>
      </w:pPr>
    </w:p>
    <w:p w14:paraId="4273A9E6"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6A49B365" w14:textId="77777777" w:rsidR="00F36D62" w:rsidRPr="003B5D42" w:rsidRDefault="00F36D62" w:rsidP="00F36D62">
      <w:pPr>
        <w:jc w:val="both"/>
        <w:rPr>
          <w:rFonts w:ascii="Arial" w:hAnsi="Arial" w:cs="Arial"/>
        </w:rPr>
      </w:pPr>
    </w:p>
    <w:p w14:paraId="2874178A"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08B7C78D" w14:textId="77777777" w:rsidR="007E6674" w:rsidRPr="003B5D42" w:rsidRDefault="007E6674" w:rsidP="007E6674">
      <w:pPr>
        <w:pStyle w:val="Odstavecseseznamem"/>
        <w:rPr>
          <w:rFonts w:ascii="Arial" w:hAnsi="Arial" w:cs="Arial"/>
        </w:rPr>
      </w:pPr>
    </w:p>
    <w:p w14:paraId="0D6F2B77"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7CE33364" w14:textId="77777777" w:rsidR="009C786D" w:rsidRPr="003B5D42" w:rsidRDefault="009C786D" w:rsidP="005E5C56">
      <w:pPr>
        <w:ind w:left="709" w:hanging="709"/>
        <w:jc w:val="both"/>
        <w:rPr>
          <w:rFonts w:ascii="Arial" w:hAnsi="Arial" w:cs="Arial"/>
        </w:rPr>
      </w:pPr>
    </w:p>
    <w:p w14:paraId="33378841"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7472E1ED" w14:textId="77777777" w:rsidR="00F56AA4" w:rsidRDefault="00F56AA4" w:rsidP="00F56AA4">
      <w:pPr>
        <w:pStyle w:val="Zkladntextodsazen31"/>
        <w:ind w:left="1134" w:firstLine="0"/>
        <w:rPr>
          <w:rFonts w:ascii="Arial" w:hAnsi="Arial" w:cs="Arial"/>
          <w:sz w:val="20"/>
        </w:rPr>
      </w:pPr>
    </w:p>
    <w:p w14:paraId="765249C4" w14:textId="4770C352" w:rsidR="00F56AA4" w:rsidRPr="00895FB9"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termín pře</w:t>
      </w:r>
      <w:r>
        <w:rPr>
          <w:rFonts w:ascii="Arial" w:hAnsi="Arial" w:cs="Arial"/>
          <w:sz w:val="20"/>
        </w:rPr>
        <w:t xml:space="preserve">dání </w:t>
      </w:r>
      <w:r w:rsidRPr="00895FB9">
        <w:rPr>
          <w:rFonts w:ascii="Arial" w:hAnsi="Arial" w:cs="Arial"/>
          <w:sz w:val="20"/>
        </w:rPr>
        <w:t>staveniště zhotoviteli</w:t>
      </w:r>
      <w:r w:rsidR="00895FB9" w:rsidRPr="00895FB9">
        <w:rPr>
          <w:rFonts w:ascii="Arial" w:hAnsi="Arial" w:cs="Arial"/>
          <w:sz w:val="20"/>
        </w:rPr>
        <w:t>:</w:t>
      </w:r>
      <w:r w:rsidRPr="00895FB9">
        <w:rPr>
          <w:rFonts w:ascii="Arial" w:hAnsi="Arial" w:cs="Arial"/>
          <w:sz w:val="20"/>
        </w:rPr>
        <w:t xml:space="preserve"> </w:t>
      </w:r>
      <w:r w:rsidR="00135327" w:rsidRPr="00895FB9">
        <w:rPr>
          <w:rFonts w:ascii="Arial" w:hAnsi="Arial" w:cs="Arial"/>
          <w:sz w:val="20"/>
        </w:rPr>
        <w:t xml:space="preserve">do </w:t>
      </w:r>
      <w:r w:rsidR="00135327">
        <w:rPr>
          <w:rFonts w:ascii="Arial" w:hAnsi="Arial" w:cs="Arial"/>
          <w:sz w:val="20"/>
        </w:rPr>
        <w:t xml:space="preserve">14 kalendářních </w:t>
      </w:r>
      <w:r w:rsidR="00135327" w:rsidRPr="00895FB9">
        <w:rPr>
          <w:rFonts w:ascii="Arial" w:hAnsi="Arial" w:cs="Arial"/>
          <w:sz w:val="20"/>
        </w:rPr>
        <w:t>dnů od písemné výzvy objednatele</w:t>
      </w:r>
      <w:r w:rsidRPr="00895FB9">
        <w:rPr>
          <w:rFonts w:ascii="Arial" w:hAnsi="Arial" w:cs="Arial"/>
          <w:sz w:val="20"/>
        </w:rPr>
        <w:t>,</w:t>
      </w:r>
    </w:p>
    <w:p w14:paraId="4DE4CA08" w14:textId="33B468C7" w:rsidR="00F56AA4" w:rsidRPr="00895FB9"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doba zahájení stavebních prací</w:t>
      </w:r>
      <w:r w:rsidR="00135327">
        <w:rPr>
          <w:rFonts w:ascii="Arial" w:hAnsi="Arial" w:cs="Arial"/>
          <w:sz w:val="20"/>
        </w:rPr>
        <w:t>: ihned po předání</w:t>
      </w:r>
      <w:r w:rsidR="00135327" w:rsidRPr="00895FB9">
        <w:rPr>
          <w:rFonts w:ascii="Arial" w:hAnsi="Arial" w:cs="Arial"/>
          <w:sz w:val="20"/>
        </w:rPr>
        <w:t xml:space="preserve"> staveniště</w:t>
      </w:r>
      <w:r w:rsidRPr="00895FB9">
        <w:rPr>
          <w:rFonts w:ascii="Arial" w:hAnsi="Arial" w:cs="Arial"/>
          <w:sz w:val="20"/>
        </w:rPr>
        <w:t>,</w:t>
      </w:r>
    </w:p>
    <w:p w14:paraId="5D27690D" w14:textId="5D1378D4" w:rsidR="00F56AA4" w:rsidRPr="009C617F"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dokončení stavebních prací</w:t>
      </w:r>
      <w:r w:rsidRPr="009C617F">
        <w:rPr>
          <w:rFonts w:ascii="Arial" w:hAnsi="Arial" w:cs="Arial"/>
          <w:sz w:val="20"/>
        </w:rPr>
        <w:t xml:space="preserve"> a protokolární před</w:t>
      </w:r>
      <w:r w:rsidR="007C6510">
        <w:rPr>
          <w:rFonts w:ascii="Arial" w:hAnsi="Arial" w:cs="Arial"/>
          <w:sz w:val="20"/>
        </w:rPr>
        <w:t xml:space="preserve">ání řádně provedeného díla </w:t>
      </w:r>
      <w:r w:rsidR="007C6510" w:rsidRPr="00895FB9">
        <w:rPr>
          <w:rFonts w:ascii="Arial" w:hAnsi="Arial" w:cs="Arial"/>
          <w:b/>
          <w:bCs/>
          <w:sz w:val="20"/>
        </w:rPr>
        <w:t>do 1</w:t>
      </w:r>
      <w:r w:rsidR="00895FB9" w:rsidRPr="00895FB9">
        <w:rPr>
          <w:rFonts w:ascii="Arial" w:hAnsi="Arial" w:cs="Arial"/>
          <w:b/>
          <w:bCs/>
          <w:sz w:val="20"/>
        </w:rPr>
        <w:t>6 týdnů</w:t>
      </w:r>
      <w:r w:rsidR="00F722DD">
        <w:rPr>
          <w:rFonts w:ascii="Arial" w:hAnsi="Arial" w:cs="Arial"/>
          <w:sz w:val="20"/>
        </w:rPr>
        <w:t xml:space="preserve"> ode dne předání staveniště</w:t>
      </w:r>
      <w:r w:rsidRPr="009C617F">
        <w:rPr>
          <w:rFonts w:ascii="Arial" w:hAnsi="Arial" w:cs="Arial"/>
          <w:sz w:val="20"/>
        </w:rPr>
        <w:t>,</w:t>
      </w:r>
    </w:p>
    <w:p w14:paraId="4BF5F0E3" w14:textId="77777777" w:rsidR="00F56AA4" w:rsidRPr="009C617F"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počátek běhu záruční lhůty – ode dne následujícího po dni předání a převzetí díla.</w:t>
      </w:r>
    </w:p>
    <w:p w14:paraId="35271426" w14:textId="77777777" w:rsidR="00B94205" w:rsidRPr="003B5D42" w:rsidRDefault="00B94205" w:rsidP="00B94205">
      <w:pPr>
        <w:pStyle w:val="Zkladntextodsazen31"/>
        <w:numPr>
          <w:ilvl w:val="0"/>
          <w:numId w:val="31"/>
        </w:numPr>
        <w:ind w:left="1134" w:hanging="425"/>
        <w:rPr>
          <w:rFonts w:ascii="Arial" w:hAnsi="Arial" w:cs="Arial"/>
          <w:sz w:val="20"/>
        </w:rPr>
      </w:pPr>
      <w:r w:rsidRPr="00192E11">
        <w:rPr>
          <w:rFonts w:ascii="Arial" w:hAnsi="Arial" w:cs="Arial"/>
          <w:sz w:val="20"/>
        </w:rPr>
        <w:t xml:space="preserve">doba vyklizení staveniště a likvidace zařízení staveniště </w:t>
      </w:r>
      <w:r w:rsidRPr="003B5D42">
        <w:rPr>
          <w:rFonts w:ascii="Arial" w:hAnsi="Arial" w:cs="Arial"/>
          <w:sz w:val="20"/>
        </w:rPr>
        <w:t xml:space="preserve">– ve lhůtě dle článku IX. odst. </w:t>
      </w:r>
      <w:proofErr w:type="gramStart"/>
      <w:r w:rsidRPr="003B5D42">
        <w:rPr>
          <w:rFonts w:ascii="Arial" w:hAnsi="Arial" w:cs="Arial"/>
          <w:sz w:val="20"/>
        </w:rPr>
        <w:t>9.8. této</w:t>
      </w:r>
      <w:proofErr w:type="gramEnd"/>
      <w:r w:rsidRPr="003B5D42">
        <w:rPr>
          <w:rFonts w:ascii="Arial" w:hAnsi="Arial" w:cs="Arial"/>
          <w:sz w:val="20"/>
        </w:rPr>
        <w:t xml:space="preserve"> smlouvy</w:t>
      </w:r>
      <w:r w:rsidR="00306082" w:rsidRPr="003B5D42">
        <w:rPr>
          <w:rFonts w:ascii="Arial" w:hAnsi="Arial" w:cs="Arial"/>
          <w:sz w:val="20"/>
        </w:rPr>
        <w:t>,</w:t>
      </w:r>
    </w:p>
    <w:p w14:paraId="373CCDEC"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2B4A197" w14:textId="77777777" w:rsidR="00140620" w:rsidRPr="003B5D42" w:rsidRDefault="00140620" w:rsidP="00ED4975">
      <w:pPr>
        <w:pStyle w:val="BodyText21"/>
        <w:widowControl/>
        <w:rPr>
          <w:rFonts w:ascii="Arial" w:hAnsi="Arial" w:cs="Arial"/>
          <w:sz w:val="20"/>
        </w:rPr>
      </w:pPr>
    </w:p>
    <w:p w14:paraId="56A7E2F0"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01B9FD2A" w14:textId="77777777" w:rsidR="00627682" w:rsidRPr="009A375B" w:rsidRDefault="00627682" w:rsidP="005E5C56">
      <w:pPr>
        <w:ind w:left="709" w:hanging="709"/>
        <w:jc w:val="both"/>
        <w:rPr>
          <w:rFonts w:ascii="Arial" w:hAnsi="Arial" w:cs="Arial"/>
        </w:rPr>
      </w:pPr>
    </w:p>
    <w:p w14:paraId="5731DDEB" w14:textId="77777777" w:rsidR="00D33BC1"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 xml:space="preserve">Detailní </w:t>
      </w:r>
      <w:r w:rsidRPr="000A25FE">
        <w:rPr>
          <w:rFonts w:ascii="Arial" w:hAnsi="Arial" w:cs="Arial"/>
          <w:sz w:val="20"/>
        </w:rPr>
        <w:t>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73025D" w:rsidRPr="000A25FE">
        <w:rPr>
          <w:rFonts w:ascii="Arial" w:hAnsi="Arial" w:cs="Arial"/>
          <w:sz w:val="20"/>
        </w:rPr>
        <w:t xml:space="preserve"> po jeho výběru v zadávacím řízení</w:t>
      </w:r>
      <w:r w:rsidRPr="000A25FE">
        <w:rPr>
          <w:rFonts w:ascii="Arial" w:hAnsi="Arial" w:cs="Arial"/>
          <w:sz w:val="20"/>
        </w:rPr>
        <w:t xml:space="preserve">. Termíny plnění (provádění díla) uvedené v Harmonogramu budou pro zhotovitele závazné. Harmonogram bude obsahovat i návrh opatření k minimalizaci negativních vlivů souvisejících s realizací stavby. Objednatel je oprávněn kontrolovat </w:t>
      </w:r>
      <w:r w:rsidRPr="000A25FE">
        <w:rPr>
          <w:rFonts w:ascii="Arial" w:hAnsi="Arial" w:cs="Arial"/>
          <w:sz w:val="20"/>
        </w:rPr>
        <w:lastRenderedPageBreak/>
        <w:t>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2F1B59EA" w14:textId="77777777" w:rsidR="00F816B5" w:rsidRDefault="00F816B5" w:rsidP="00192E11">
      <w:pPr>
        <w:pStyle w:val="BodyText21"/>
        <w:widowControl/>
        <w:rPr>
          <w:rFonts w:ascii="Arial" w:hAnsi="Arial" w:cs="Arial"/>
          <w:sz w:val="20"/>
        </w:rPr>
      </w:pPr>
    </w:p>
    <w:p w14:paraId="475532CF" w14:textId="77777777"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w:t>
      </w:r>
      <w:r w:rsidR="00A3733B" w:rsidRPr="009A375B">
        <w:rPr>
          <w:rFonts w:ascii="Arial" w:hAnsi="Arial" w:cs="Arial"/>
          <w:sz w:val="20"/>
        </w:rPr>
        <w:t xml:space="preserve">mluvní strany se dohodly, že případné vícepráce, </w:t>
      </w:r>
      <w:proofErr w:type="gramStart"/>
      <w:r w:rsidR="00A3733B" w:rsidRPr="009A375B">
        <w:rPr>
          <w:rFonts w:ascii="Arial" w:hAnsi="Arial" w:cs="Arial"/>
          <w:sz w:val="20"/>
        </w:rPr>
        <w:t>jejichž</w:t>
      </w:r>
      <w:proofErr w:type="gramEnd"/>
      <w:r w:rsidR="00C45FDA">
        <w:rPr>
          <w:rFonts w:ascii="Arial" w:hAnsi="Arial" w:cs="Arial"/>
          <w:sz w:val="20"/>
        </w:rPr>
        <w:t xml:space="preserve"> celkový</w:t>
      </w:r>
      <w:r w:rsidR="00A3733B" w:rsidRPr="009A375B">
        <w:rPr>
          <w:rFonts w:ascii="Arial" w:hAnsi="Arial" w:cs="Arial"/>
          <w:sz w:val="20"/>
        </w:rPr>
        <w:t xml:space="preserve">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2A8B1002" w14:textId="77777777" w:rsidR="00A3733B" w:rsidRPr="009A375B" w:rsidRDefault="00A3733B" w:rsidP="005E5C56">
      <w:pPr>
        <w:pStyle w:val="BodyText21"/>
        <w:widowControl/>
        <w:rPr>
          <w:rFonts w:ascii="Arial" w:hAnsi="Arial" w:cs="Arial"/>
          <w:sz w:val="20"/>
        </w:rPr>
      </w:pPr>
    </w:p>
    <w:p w14:paraId="33F1EA4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62B57F8E" w14:textId="77777777" w:rsidR="00A3733B" w:rsidRPr="009A375B" w:rsidRDefault="00A3733B" w:rsidP="005F5CD5">
      <w:pPr>
        <w:pStyle w:val="BodyText21"/>
        <w:widowControl/>
        <w:rPr>
          <w:rFonts w:ascii="Arial" w:hAnsi="Arial" w:cs="Arial"/>
          <w:sz w:val="20"/>
        </w:rPr>
      </w:pPr>
    </w:p>
    <w:p w14:paraId="67EB5BA7" w14:textId="77777777"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4B27F32E" w14:textId="77777777" w:rsidR="00A3733B" w:rsidRPr="009A375B" w:rsidRDefault="00A3733B" w:rsidP="005F5CD5">
      <w:pPr>
        <w:pStyle w:val="BodyText21"/>
        <w:widowControl/>
        <w:rPr>
          <w:rFonts w:ascii="Arial" w:hAnsi="Arial" w:cs="Arial"/>
          <w:sz w:val="20"/>
        </w:rPr>
      </w:pPr>
    </w:p>
    <w:p w14:paraId="56A8F98F"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 xml:space="preserve">Před dobou sjednanou pro předání a převzetí díla dle článku III. odst. </w:t>
      </w:r>
      <w:proofErr w:type="gramStart"/>
      <w:r w:rsidRPr="009A375B">
        <w:rPr>
          <w:rFonts w:ascii="Arial" w:hAnsi="Arial" w:cs="Arial"/>
          <w:sz w:val="20"/>
        </w:rPr>
        <w:t>3.</w:t>
      </w:r>
      <w:r w:rsidR="00ED4975" w:rsidRPr="009A375B">
        <w:rPr>
          <w:rFonts w:ascii="Arial" w:hAnsi="Arial" w:cs="Arial"/>
          <w:sz w:val="20"/>
        </w:rPr>
        <w:t>1</w:t>
      </w:r>
      <w:r w:rsidRPr="009A375B">
        <w:rPr>
          <w:rFonts w:ascii="Arial" w:hAnsi="Arial" w:cs="Arial"/>
          <w:sz w:val="20"/>
        </w:rPr>
        <w:t>. této</w:t>
      </w:r>
      <w:proofErr w:type="gramEnd"/>
      <w:r w:rsidRPr="009A375B">
        <w:rPr>
          <w:rFonts w:ascii="Arial" w:hAnsi="Arial" w:cs="Arial"/>
          <w:sz w:val="20"/>
        </w:rPr>
        <w:t xml:space="preserve"> smlouvy není objednatel povinen od zhotovitele dílo či kteroukoli jeho část převzít.</w:t>
      </w:r>
    </w:p>
    <w:p w14:paraId="2B7AD897" w14:textId="77777777" w:rsidR="00A3733B" w:rsidRPr="009A375B" w:rsidRDefault="00A3733B" w:rsidP="005F5CD5">
      <w:pPr>
        <w:pStyle w:val="BodyText21"/>
        <w:widowControl/>
        <w:rPr>
          <w:rFonts w:ascii="Arial" w:hAnsi="Arial" w:cs="Arial"/>
          <w:sz w:val="20"/>
        </w:rPr>
      </w:pPr>
    </w:p>
    <w:p w14:paraId="22D3D314" w14:textId="77777777" w:rsidR="00A3733B" w:rsidRPr="00DB00BF"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 xml:space="preserve">Zdrží-li se provádění díla v důsledku důvodů výlučně na straně objednatele, má zhotovitel právo na </w:t>
      </w:r>
      <w:r w:rsidRPr="00DB00BF">
        <w:rPr>
          <w:rFonts w:ascii="Arial" w:hAnsi="Arial" w:cs="Arial"/>
          <w:sz w:val="20"/>
        </w:rPr>
        <w:t>přiměřené prodloužení doby plnění díla či jeho části, a to o dobu, o kterou bylo plnění díla či jeho části takto prodlouženo.</w:t>
      </w:r>
    </w:p>
    <w:p w14:paraId="33555EEA" w14:textId="77777777" w:rsidR="00A3733B" w:rsidRPr="00DB00BF" w:rsidRDefault="00A3733B" w:rsidP="005E5C56">
      <w:pPr>
        <w:jc w:val="both"/>
        <w:rPr>
          <w:rFonts w:ascii="Arial" w:hAnsi="Arial" w:cs="Arial"/>
        </w:rPr>
      </w:pPr>
    </w:p>
    <w:p w14:paraId="6D26F6C5" w14:textId="77777777" w:rsidR="00A3733B" w:rsidRPr="00DB00BF" w:rsidRDefault="00A3733B" w:rsidP="005E5C56">
      <w:pPr>
        <w:jc w:val="both"/>
        <w:rPr>
          <w:rFonts w:ascii="Arial" w:hAnsi="Arial" w:cs="Arial"/>
          <w:b/>
        </w:rPr>
      </w:pPr>
      <w:r w:rsidRPr="00DB00BF">
        <w:rPr>
          <w:rFonts w:ascii="Arial" w:hAnsi="Arial" w:cs="Arial"/>
          <w:b/>
        </w:rPr>
        <w:t>IV.</w:t>
      </w:r>
      <w:r w:rsidRPr="00DB00BF">
        <w:rPr>
          <w:rFonts w:ascii="Arial" w:hAnsi="Arial" w:cs="Arial"/>
          <w:b/>
        </w:rPr>
        <w:tab/>
        <w:t>Místo provádění díla</w:t>
      </w:r>
    </w:p>
    <w:p w14:paraId="0AD5D383" w14:textId="77777777" w:rsidR="00A3733B" w:rsidRPr="00DB00BF" w:rsidRDefault="00A3733B" w:rsidP="005E5C56">
      <w:pPr>
        <w:jc w:val="center"/>
        <w:rPr>
          <w:rFonts w:ascii="Arial" w:hAnsi="Arial" w:cs="Arial"/>
          <w:b/>
        </w:rPr>
      </w:pPr>
    </w:p>
    <w:p w14:paraId="242152AD" w14:textId="77777777" w:rsidR="00895FB9" w:rsidRDefault="001A1063" w:rsidP="00D2649F">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Místo provádění díla (stavba)</w:t>
      </w:r>
      <w:r w:rsidR="00895FB9">
        <w:rPr>
          <w:rFonts w:ascii="Arial" w:hAnsi="Arial" w:cs="Arial"/>
          <w:sz w:val="20"/>
          <w:szCs w:val="20"/>
        </w:rPr>
        <w:t xml:space="preserve"> je:</w:t>
      </w:r>
    </w:p>
    <w:p w14:paraId="7251C927" w14:textId="77777777" w:rsidR="00895FB9" w:rsidRPr="00895FB9" w:rsidRDefault="00895FB9" w:rsidP="00895FB9">
      <w:pPr>
        <w:pStyle w:val="Zkladntextodsazen3"/>
        <w:suppressAutoHyphens w:val="0"/>
        <w:spacing w:after="0"/>
        <w:ind w:left="705"/>
        <w:jc w:val="both"/>
        <w:rPr>
          <w:rFonts w:ascii="Arial" w:hAnsi="Arial" w:cs="Arial"/>
          <w:sz w:val="20"/>
          <w:szCs w:val="20"/>
        </w:rPr>
      </w:pPr>
    </w:p>
    <w:p w14:paraId="2D6D715F" w14:textId="7777777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Parcelní číslo:</w:t>
      </w:r>
      <w:r w:rsidRPr="00895FB9">
        <w:rPr>
          <w:rFonts w:ascii="Arial" w:eastAsia="Calibri" w:hAnsi="Arial" w:cs="Arial"/>
          <w:color w:val="000000"/>
        </w:rPr>
        <w:tab/>
      </w:r>
      <w:r w:rsidRPr="00895FB9">
        <w:rPr>
          <w:rFonts w:ascii="Arial" w:eastAsia="Calibri" w:hAnsi="Arial" w:cs="Arial"/>
          <w:color w:val="000000"/>
        </w:rPr>
        <w:tab/>
        <w:t>138/8</w:t>
      </w:r>
    </w:p>
    <w:p w14:paraId="5AA3032B" w14:textId="1E770A00"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Katastrální území:</w:t>
      </w:r>
      <w:r w:rsidRPr="00895FB9">
        <w:rPr>
          <w:rFonts w:ascii="Arial" w:eastAsia="Calibri" w:hAnsi="Arial" w:cs="Arial"/>
          <w:color w:val="000000"/>
        </w:rPr>
        <w:tab/>
        <w:t>Tuhnice [663492]</w:t>
      </w:r>
    </w:p>
    <w:p w14:paraId="3ABD6CEA" w14:textId="57C75DB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Výměra [m2]:</w:t>
      </w:r>
      <w:r w:rsidRPr="00895FB9">
        <w:rPr>
          <w:rFonts w:ascii="Arial" w:eastAsia="Calibri" w:hAnsi="Arial" w:cs="Arial"/>
          <w:color w:val="000000"/>
        </w:rPr>
        <w:tab/>
      </w:r>
      <w:r w:rsidRPr="00895FB9">
        <w:rPr>
          <w:rFonts w:ascii="Arial" w:eastAsia="Calibri" w:hAnsi="Arial" w:cs="Arial"/>
          <w:color w:val="000000"/>
        </w:rPr>
        <w:tab/>
        <w:t>16173</w:t>
      </w:r>
    </w:p>
    <w:p w14:paraId="1008188A" w14:textId="16632CC5"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Způsob využití:</w:t>
      </w:r>
      <w:r w:rsidRPr="00895FB9">
        <w:rPr>
          <w:rFonts w:ascii="Arial" w:eastAsia="Calibri" w:hAnsi="Arial" w:cs="Arial"/>
          <w:color w:val="000000"/>
        </w:rPr>
        <w:tab/>
      </w:r>
      <w:r w:rsidRPr="00895FB9">
        <w:rPr>
          <w:rFonts w:ascii="Arial" w:eastAsia="Calibri" w:hAnsi="Arial" w:cs="Arial"/>
          <w:color w:val="000000"/>
        </w:rPr>
        <w:tab/>
        <w:t>zastavěná plocha a nádvoří</w:t>
      </w:r>
    </w:p>
    <w:p w14:paraId="21A21D35" w14:textId="75B93BA2"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Druh pozemku:</w:t>
      </w:r>
      <w:r w:rsidRPr="00895FB9">
        <w:rPr>
          <w:rFonts w:ascii="Arial" w:eastAsia="Calibri" w:hAnsi="Arial" w:cs="Arial"/>
          <w:color w:val="000000"/>
        </w:rPr>
        <w:tab/>
      </w:r>
      <w:r w:rsidRPr="00895FB9">
        <w:rPr>
          <w:rFonts w:ascii="Arial" w:eastAsia="Calibri" w:hAnsi="Arial" w:cs="Arial"/>
          <w:color w:val="000000"/>
        </w:rPr>
        <w:tab/>
        <w:t>ostatní plocha</w:t>
      </w:r>
    </w:p>
    <w:p w14:paraId="48200A4D" w14:textId="015E925B" w:rsidR="001A1063" w:rsidRPr="00895FB9" w:rsidRDefault="00895FB9" w:rsidP="00895FB9">
      <w:pPr>
        <w:pStyle w:val="Zkladntextodsazen3"/>
        <w:suppressAutoHyphens w:val="0"/>
        <w:spacing w:after="0"/>
        <w:ind w:left="705"/>
        <w:jc w:val="both"/>
        <w:rPr>
          <w:rFonts w:ascii="Arial" w:hAnsi="Arial" w:cs="Arial"/>
          <w:sz w:val="20"/>
          <w:szCs w:val="20"/>
        </w:rPr>
      </w:pPr>
      <w:r w:rsidRPr="00895FB9">
        <w:rPr>
          <w:rFonts w:ascii="Arial" w:hAnsi="Arial" w:cs="Arial"/>
          <w:sz w:val="20"/>
          <w:szCs w:val="20"/>
        </w:rPr>
        <w:t xml:space="preserve"> </w:t>
      </w:r>
    </w:p>
    <w:p w14:paraId="51FB9A72"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Zhotovitel prohlašuje, že se dostatečně seznámil</w:t>
      </w:r>
      <w:r w:rsidRPr="008E5ADA">
        <w:rPr>
          <w:rFonts w:ascii="Arial" w:hAnsi="Arial" w:cs="Arial"/>
          <w:sz w:val="20"/>
          <w:szCs w:val="20"/>
        </w:rPr>
        <w:t xml:space="preserve"> s předanými podklady a dokumentací, s faktickým stavem a technickou dokumentací stavu místa provádění díla a řádně prověřil místní podmínky na staveništi a všechny nejasné podmínky pro realizaci díla si vyjasnil s objednatelem</w:t>
      </w:r>
      <w:r w:rsidRPr="009A375B">
        <w:rPr>
          <w:rFonts w:ascii="Arial" w:hAnsi="Arial" w:cs="Arial"/>
          <w:sz w:val="20"/>
          <w:szCs w:val="20"/>
        </w:rPr>
        <w:t xml:space="preserve">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3C60F675" w14:textId="77777777" w:rsidR="0031333A" w:rsidRDefault="0031333A">
      <w:pPr>
        <w:suppressAutoHyphens w:val="0"/>
        <w:rPr>
          <w:rFonts w:ascii="Arial" w:hAnsi="Arial" w:cs="Arial"/>
        </w:rPr>
      </w:pPr>
    </w:p>
    <w:p w14:paraId="6EDBC7AF"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008874F9" w14:textId="77777777" w:rsidR="00A3733B" w:rsidRPr="009A375B" w:rsidRDefault="00A3733B" w:rsidP="005E5C56">
      <w:pPr>
        <w:ind w:left="709" w:hanging="147"/>
        <w:jc w:val="both"/>
        <w:rPr>
          <w:rFonts w:ascii="Arial" w:hAnsi="Arial" w:cs="Arial"/>
        </w:rPr>
      </w:pPr>
    </w:p>
    <w:p w14:paraId="02E733CB" w14:textId="25AAAE96" w:rsidR="00F3412A" w:rsidRDefault="00F3412A" w:rsidP="00F3412A">
      <w:pPr>
        <w:pStyle w:val="Zkladntextodsazen31"/>
        <w:numPr>
          <w:ilvl w:val="1"/>
          <w:numId w:val="7"/>
        </w:numPr>
        <w:tabs>
          <w:tab w:val="clear" w:pos="570"/>
        </w:tabs>
        <w:ind w:left="709" w:hanging="709"/>
        <w:rPr>
          <w:rFonts w:ascii="Arial" w:hAnsi="Arial" w:cs="Arial"/>
          <w:sz w:val="20"/>
        </w:rPr>
      </w:pPr>
      <w:r w:rsidRPr="00274321">
        <w:rPr>
          <w:rFonts w:ascii="Arial" w:hAnsi="Arial" w:cs="Arial"/>
          <w:sz w:val="20"/>
        </w:rPr>
        <w:t xml:space="preserve">Smluvní strany prohlašují, že jsou plátci DPH. Objednatel prohlašuje, že zhotovené dílo bude využívat ke své ekonomické činnosti a proto stavebně-montážní práce ve smyslu </w:t>
      </w:r>
      <w:proofErr w:type="spellStart"/>
      <w:r w:rsidRPr="00274321">
        <w:rPr>
          <w:rFonts w:ascii="Arial" w:hAnsi="Arial" w:cs="Arial"/>
          <w:sz w:val="20"/>
        </w:rPr>
        <w:t>ust</w:t>
      </w:r>
      <w:proofErr w:type="spellEnd"/>
      <w:r w:rsidRPr="00274321">
        <w:rPr>
          <w:rFonts w:ascii="Arial" w:hAnsi="Arial" w:cs="Arial"/>
          <w:sz w:val="20"/>
        </w:rPr>
        <w:t>. § 92e zákona č. 235/2004 Sb., o dani z přidané hodnoty, ve znění pozdějších předpisů</w:t>
      </w:r>
      <w:r>
        <w:rPr>
          <w:rFonts w:ascii="Arial" w:hAnsi="Arial" w:cs="Arial"/>
          <w:sz w:val="20"/>
        </w:rPr>
        <w:t>,</w:t>
      </w:r>
      <w:r w:rsidRPr="00274321">
        <w:rPr>
          <w:rFonts w:ascii="Arial" w:hAnsi="Arial" w:cs="Arial"/>
          <w:sz w:val="20"/>
        </w:rPr>
        <w:t xml:space="preserve"> bude zhotovitel fakturovat bez vyčíslené DPH v režimu přenesené daňové povinnosti. </w:t>
      </w:r>
    </w:p>
    <w:p w14:paraId="7ABAAE29" w14:textId="6D9C7112" w:rsidR="00F3412A" w:rsidRDefault="00F3412A" w:rsidP="00F3412A">
      <w:pPr>
        <w:pStyle w:val="Zkladntextodsazen31"/>
        <w:ind w:firstLine="0"/>
        <w:rPr>
          <w:rFonts w:ascii="Arial" w:hAnsi="Arial" w:cs="Arial"/>
          <w:sz w:val="20"/>
        </w:rPr>
      </w:pPr>
      <w:r w:rsidRPr="00274321">
        <w:rPr>
          <w:rFonts w:ascii="Arial" w:hAnsi="Arial" w:cs="Arial"/>
          <w:sz w:val="20"/>
        </w:rPr>
        <w:t xml:space="preserve">Smluvní strany se dohodly na ceně, tzn. ceně maximální, za provedení díla, ve výši </w:t>
      </w:r>
      <w:r w:rsidR="005C69DB" w:rsidRPr="005C69DB">
        <w:rPr>
          <w:rFonts w:ascii="Arial" w:hAnsi="Arial" w:cs="Arial"/>
          <w:sz w:val="20"/>
        </w:rPr>
        <w:t>8 137 309,15</w:t>
      </w:r>
      <w:r w:rsidR="005C69DB">
        <w:rPr>
          <w:rFonts w:ascii="Arial" w:hAnsi="Arial" w:cs="Arial"/>
          <w:sz w:val="20"/>
        </w:rPr>
        <w:t>,-</w:t>
      </w:r>
      <w:r w:rsidRPr="00274321">
        <w:rPr>
          <w:rFonts w:ascii="Arial" w:hAnsi="Arial" w:cs="Arial"/>
          <w:sz w:val="20"/>
        </w:rPr>
        <w:t xml:space="preserve">Kč (slovy: </w:t>
      </w:r>
      <w:r w:rsidR="005C69DB" w:rsidRPr="005C69DB">
        <w:rPr>
          <w:rFonts w:ascii="Arial" w:hAnsi="Arial" w:cs="Arial"/>
          <w:sz w:val="20"/>
        </w:rPr>
        <w:t>osm milionů jedno sto třicet sedm tisíc tři sta devět korun českých patnáct haléřů</w:t>
      </w:r>
      <w:r w:rsidRPr="00274321">
        <w:rPr>
          <w:rFonts w:ascii="Arial" w:hAnsi="Arial" w:cs="Arial"/>
          <w:sz w:val="20"/>
        </w:rPr>
        <w:t>) bez DPH (dále jen „Cena za provedení díla“)</w:t>
      </w:r>
      <w:r>
        <w:rPr>
          <w:rFonts w:ascii="Arial" w:hAnsi="Arial" w:cs="Arial"/>
          <w:sz w:val="20"/>
        </w:rPr>
        <w:t>.</w:t>
      </w:r>
    </w:p>
    <w:p w14:paraId="66B85CAC" w14:textId="77777777" w:rsidR="00F3412A" w:rsidRDefault="00F3412A" w:rsidP="00F3412A">
      <w:pPr>
        <w:pStyle w:val="Zkladntextodsazen31"/>
        <w:ind w:firstLine="0"/>
        <w:rPr>
          <w:rFonts w:ascii="Arial" w:hAnsi="Arial" w:cs="Arial"/>
          <w:sz w:val="20"/>
        </w:rPr>
      </w:pPr>
      <w:r w:rsidRPr="00274321">
        <w:rPr>
          <w:rFonts w:ascii="Arial" w:hAnsi="Arial" w:cs="Arial"/>
          <w:sz w:val="20"/>
        </w:rPr>
        <w:t>Tato cena je cenou nejvýše přípustnou po celou dobu provádění díla s tím, že tuto cenu je možno překročit jen za podmínek stanovených v této smlouvě.</w:t>
      </w:r>
    </w:p>
    <w:p w14:paraId="49C8141E" w14:textId="77777777" w:rsidR="00F3412A" w:rsidRPr="00274321" w:rsidRDefault="00F3412A" w:rsidP="00F3412A">
      <w:pPr>
        <w:pStyle w:val="Zkladntextodsazen31"/>
        <w:ind w:firstLine="0"/>
        <w:rPr>
          <w:rFonts w:ascii="Arial" w:hAnsi="Arial" w:cs="Arial"/>
          <w:sz w:val="20"/>
        </w:rPr>
      </w:pPr>
      <w:r w:rsidRPr="00274321">
        <w:rPr>
          <w:rFonts w:ascii="Arial" w:hAnsi="Arial" w:cs="Arial"/>
          <w:sz w:val="20"/>
        </w:rPr>
        <w:t>Podrobná kalkulace celkové ceny díla včetně jednotkových cen (oceněné soupisy stavebních prací, dodávek a služeb s výkazem výměr) je uvedena v příloze č. 7 této Smlouvy.</w:t>
      </w:r>
    </w:p>
    <w:p w14:paraId="1A7B7132" w14:textId="77777777" w:rsidR="00AC62A9" w:rsidRPr="009A375B" w:rsidRDefault="00AC62A9" w:rsidP="005E5C56">
      <w:pPr>
        <w:pStyle w:val="Zkladntextodsazen31"/>
        <w:ind w:left="570" w:firstLine="0"/>
        <w:rPr>
          <w:rFonts w:ascii="Arial" w:hAnsi="Arial" w:cs="Arial"/>
          <w:sz w:val="20"/>
        </w:rPr>
      </w:pPr>
    </w:p>
    <w:p w14:paraId="0CB23C35" w14:textId="77777777"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w:t>
      </w:r>
      <w:r w:rsidRPr="009A375B">
        <w:rPr>
          <w:rFonts w:ascii="Arial" w:hAnsi="Arial" w:cs="Arial"/>
          <w:sz w:val="20"/>
        </w:rPr>
        <w:lastRenderedPageBreak/>
        <w:t xml:space="preserve">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2CBC7F74" w14:textId="77777777" w:rsidR="008E5ADA" w:rsidRDefault="008E5ADA" w:rsidP="008E5ADA">
      <w:pPr>
        <w:pStyle w:val="Zkladntextodsazen31"/>
        <w:ind w:firstLine="0"/>
        <w:rPr>
          <w:rFonts w:ascii="Arial" w:hAnsi="Arial" w:cs="Arial"/>
          <w:sz w:val="20"/>
        </w:rPr>
      </w:pPr>
    </w:p>
    <w:p w14:paraId="56725E31"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7C946636" w14:textId="77777777" w:rsidR="00B33AA8" w:rsidRPr="009A375B" w:rsidRDefault="00B33AA8" w:rsidP="009E5C4A">
      <w:pPr>
        <w:pStyle w:val="Zkladntextodsazen31"/>
        <w:rPr>
          <w:rFonts w:ascii="Arial" w:hAnsi="Arial" w:cs="Arial"/>
          <w:sz w:val="20"/>
        </w:rPr>
      </w:pPr>
    </w:p>
    <w:p w14:paraId="64221722" w14:textId="28DA0940"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w:t>
      </w:r>
      <w:r w:rsidR="00895FB9" w:rsidRPr="00EF18B4">
        <w:rPr>
          <w:rFonts w:ascii="Arial" w:hAnsi="Arial" w:cs="Arial"/>
          <w:sz w:val="20"/>
        </w:rPr>
        <w:t>90 %</w:t>
      </w:r>
      <w:r w:rsidR="00102CFA" w:rsidRPr="00EF18B4">
        <w:rPr>
          <w:rFonts w:ascii="Arial" w:hAnsi="Arial" w:cs="Arial"/>
          <w:sz w:val="20"/>
        </w:rPr>
        <w:t xml:space="preserve">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0ADE5463" w14:textId="77777777" w:rsidR="006436A0" w:rsidRDefault="006436A0">
      <w:pPr>
        <w:suppressAutoHyphens w:val="0"/>
        <w:rPr>
          <w:rFonts w:ascii="Arial" w:hAnsi="Arial" w:cs="Arial"/>
        </w:rPr>
      </w:pPr>
    </w:p>
    <w:p w14:paraId="0E58161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64530AD9"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w:t>
      </w:r>
      <w:proofErr w:type="gramStart"/>
      <w:r w:rsidRPr="009A375B">
        <w:rPr>
          <w:rFonts w:ascii="Arial" w:hAnsi="Arial" w:cs="Arial"/>
          <w:sz w:val="20"/>
        </w:rPr>
        <w:t>2.3. písm.</w:t>
      </w:r>
      <w:proofErr w:type="gramEnd"/>
      <w:r w:rsidRPr="009A375B">
        <w:rPr>
          <w:rFonts w:ascii="Arial" w:hAnsi="Arial" w:cs="Arial"/>
          <w:sz w:val="20"/>
        </w:rPr>
        <w:t xml:space="preserve"> </w:t>
      </w:r>
      <w:r w:rsidR="00C16A6B" w:rsidRPr="009A375B">
        <w:rPr>
          <w:rFonts w:ascii="Arial" w:hAnsi="Arial" w:cs="Arial"/>
          <w:sz w:val="20"/>
        </w:rPr>
        <w:t>d</w:t>
      </w:r>
      <w:r w:rsidRPr="009A375B">
        <w:rPr>
          <w:rFonts w:ascii="Arial" w:hAnsi="Arial" w:cs="Arial"/>
          <w:sz w:val="20"/>
        </w:rPr>
        <w:t>) této smlouvy); a současně</w:t>
      </w:r>
    </w:p>
    <w:p w14:paraId="60D41905"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43D0CE20" w14:textId="77777777" w:rsidR="003D77B1" w:rsidRPr="009A375B" w:rsidRDefault="003D77B1" w:rsidP="005E5C56">
      <w:pPr>
        <w:pStyle w:val="Zkladntextodsazen31"/>
        <w:ind w:left="705" w:firstLine="0"/>
        <w:rPr>
          <w:rFonts w:ascii="Arial" w:hAnsi="Arial" w:cs="Arial"/>
          <w:bCs/>
          <w:sz w:val="20"/>
        </w:rPr>
      </w:pPr>
    </w:p>
    <w:p w14:paraId="3C807E63"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287D70DC" w14:textId="77777777" w:rsidR="000850B2" w:rsidRPr="009A375B" w:rsidRDefault="000850B2" w:rsidP="000850B2">
      <w:pPr>
        <w:pStyle w:val="Zkladntextodsazen31"/>
        <w:ind w:left="705" w:firstLine="0"/>
        <w:rPr>
          <w:rFonts w:ascii="Arial" w:hAnsi="Arial" w:cs="Arial"/>
          <w:bCs/>
          <w:sz w:val="20"/>
        </w:rPr>
      </w:pPr>
    </w:p>
    <w:p w14:paraId="6F5F7A0A"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Do 15 (patnácti) kalendářních dnů po řádném protokolárním předání a převzetí kompletního díla (viz článek XII. odst. </w:t>
      </w:r>
      <w:proofErr w:type="gramStart"/>
      <w:r w:rsidRPr="009A375B">
        <w:rPr>
          <w:rFonts w:ascii="Arial" w:hAnsi="Arial" w:cs="Arial"/>
          <w:sz w:val="20"/>
        </w:rPr>
        <w:t>12.1. této</w:t>
      </w:r>
      <w:proofErr w:type="gramEnd"/>
      <w:r w:rsidRPr="009A375B">
        <w:rPr>
          <w:rFonts w:ascii="Arial" w:hAnsi="Arial" w:cs="Arial"/>
          <w:sz w:val="20"/>
        </w:rPr>
        <w:t xml:space="preserve">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3CD9D4D5" w14:textId="77777777" w:rsidR="000850B2" w:rsidRPr="009A375B" w:rsidRDefault="000850B2" w:rsidP="000850B2">
      <w:pPr>
        <w:jc w:val="both"/>
        <w:rPr>
          <w:rFonts w:ascii="Arial" w:hAnsi="Arial" w:cs="Arial"/>
          <w:bCs/>
        </w:rPr>
      </w:pPr>
    </w:p>
    <w:p w14:paraId="0BC6CB52" w14:textId="32F9BC24" w:rsidR="000850B2" w:rsidRPr="009A375B" w:rsidRDefault="00F3412A" w:rsidP="000850B2">
      <w:pPr>
        <w:pStyle w:val="Zkladntextodsazen31"/>
        <w:numPr>
          <w:ilvl w:val="1"/>
          <w:numId w:val="7"/>
        </w:numPr>
        <w:tabs>
          <w:tab w:val="clear" w:pos="570"/>
        </w:tabs>
        <w:ind w:left="709" w:hanging="709"/>
        <w:rPr>
          <w:rFonts w:ascii="Arial" w:hAnsi="Arial" w:cs="Arial"/>
          <w:sz w:val="20"/>
        </w:rPr>
      </w:pPr>
      <w:r>
        <w:rPr>
          <w:rFonts w:ascii="Arial" w:hAnsi="Arial" w:cs="Arial"/>
          <w:sz w:val="20"/>
        </w:rPr>
        <w:t>Smluvní strany se vzájemně dohodly, že v případě nutného plnění s DPH, bude nutno daň z přidané hodnoty zhotovitelem účtována v sazbách dle právních předpisů platných v době uskutečnitelného zdanitelného plnění pro to které účtované dílčí plnění</w:t>
      </w:r>
      <w:r w:rsidR="000850B2" w:rsidRPr="009A375B">
        <w:rPr>
          <w:rFonts w:ascii="Arial" w:hAnsi="Arial" w:cs="Arial"/>
          <w:sz w:val="20"/>
        </w:rPr>
        <w:t>.</w:t>
      </w:r>
    </w:p>
    <w:p w14:paraId="6472B764" w14:textId="77777777" w:rsidR="000850B2" w:rsidRPr="009A375B" w:rsidRDefault="000850B2" w:rsidP="000850B2">
      <w:pPr>
        <w:pStyle w:val="Zkladntextodsazen31"/>
        <w:ind w:left="705" w:firstLine="0"/>
        <w:rPr>
          <w:rFonts w:ascii="Arial" w:hAnsi="Arial" w:cs="Arial"/>
          <w:sz w:val="20"/>
        </w:rPr>
      </w:pPr>
    </w:p>
    <w:p w14:paraId="1FF276C9" w14:textId="0610845C"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Cena sjednaná ve smlouvě může být měněna pouze v souvislosti s případnými </w:t>
      </w:r>
      <w:proofErr w:type="spellStart"/>
      <w:r w:rsidRPr="009A375B">
        <w:rPr>
          <w:rFonts w:ascii="Arial" w:hAnsi="Arial" w:cs="Arial"/>
          <w:sz w:val="20"/>
        </w:rPr>
        <w:t>méněpracemi</w:t>
      </w:r>
      <w:proofErr w:type="spellEnd"/>
      <w:r w:rsidRPr="009A375B">
        <w:rPr>
          <w:rFonts w:ascii="Arial" w:hAnsi="Arial" w:cs="Arial"/>
          <w:sz w:val="20"/>
        </w:rPr>
        <w:t xml:space="preserve"> a vícepracemi splňující</w:t>
      </w:r>
      <w:r w:rsidR="0014090B" w:rsidRPr="009A375B">
        <w:rPr>
          <w:rFonts w:ascii="Arial" w:hAnsi="Arial" w:cs="Arial"/>
          <w:sz w:val="20"/>
        </w:rPr>
        <w:t>mi</w:t>
      </w:r>
      <w:r w:rsidRPr="009A375B">
        <w:rPr>
          <w:rFonts w:ascii="Arial" w:hAnsi="Arial" w:cs="Arial"/>
          <w:sz w:val="20"/>
        </w:rPr>
        <w:t xml:space="preserve"> podmínky dle článku II. odst. </w:t>
      </w:r>
      <w:proofErr w:type="gramStart"/>
      <w:r w:rsidRPr="009A375B">
        <w:rPr>
          <w:rFonts w:ascii="Arial" w:hAnsi="Arial" w:cs="Arial"/>
          <w:sz w:val="20"/>
        </w:rPr>
        <w:t>2.7. této</w:t>
      </w:r>
      <w:proofErr w:type="gramEnd"/>
      <w:r w:rsidRPr="009A375B">
        <w:rPr>
          <w:rFonts w:ascii="Arial" w:hAnsi="Arial" w:cs="Arial"/>
          <w:sz w:val="20"/>
        </w:rPr>
        <w:t xml:space="preserve"> smlouvy. Nabídková cena může být </w:t>
      </w:r>
      <w:r w:rsidR="00895FB9" w:rsidRPr="009A375B">
        <w:rPr>
          <w:rFonts w:ascii="Arial" w:hAnsi="Arial" w:cs="Arial"/>
          <w:sz w:val="20"/>
        </w:rPr>
        <w:t>dále měněna</w:t>
      </w:r>
      <w:r w:rsidRPr="009A375B">
        <w:rPr>
          <w:rFonts w:ascii="Arial" w:hAnsi="Arial" w:cs="Arial"/>
          <w:sz w:val="20"/>
        </w:rPr>
        <w:t xml:space="preserve"> v souvislosti se změnou sazby DPH. Z jakýchkoliv jiných důvodů nesmí být cena měněna.</w:t>
      </w:r>
    </w:p>
    <w:p w14:paraId="33C3AF5F" w14:textId="77777777" w:rsidR="00BF3C1C" w:rsidRPr="009A375B" w:rsidRDefault="00BF3C1C" w:rsidP="00972DEB">
      <w:pPr>
        <w:jc w:val="both"/>
        <w:rPr>
          <w:rFonts w:ascii="Arial" w:hAnsi="Arial" w:cs="Arial"/>
          <w:bCs/>
        </w:rPr>
      </w:pPr>
    </w:p>
    <w:p w14:paraId="752BABBF" w14:textId="77777777" w:rsidR="00A3733B" w:rsidRPr="001F1429" w:rsidRDefault="00AF6269" w:rsidP="008D2B6A">
      <w:pPr>
        <w:pStyle w:val="Zkladntextodsazen31"/>
        <w:numPr>
          <w:ilvl w:val="1"/>
          <w:numId w:val="7"/>
        </w:numPr>
        <w:tabs>
          <w:tab w:val="clear" w:pos="570"/>
        </w:tabs>
        <w:ind w:left="709" w:hanging="709"/>
        <w:rPr>
          <w:rFonts w:ascii="Arial" w:hAnsi="Arial" w:cs="Arial"/>
          <w:sz w:val="20"/>
        </w:rPr>
      </w:pPr>
      <w:r w:rsidRPr="001F1429">
        <w:rPr>
          <w:rFonts w:ascii="Arial" w:hAnsi="Arial" w:cs="Arial"/>
          <w:sz w:val="20"/>
        </w:rPr>
        <w:t xml:space="preserve">Zhotovitel je povinen </w:t>
      </w:r>
      <w:r w:rsidR="00564CD7" w:rsidRPr="001F1429">
        <w:rPr>
          <w:rFonts w:ascii="Arial" w:hAnsi="Arial" w:cs="Arial"/>
          <w:sz w:val="20"/>
        </w:rPr>
        <w:t xml:space="preserve">pro vícepráce dle článku </w:t>
      </w:r>
      <w:r w:rsidR="00972DEB" w:rsidRPr="001F1429">
        <w:rPr>
          <w:rFonts w:ascii="Arial" w:hAnsi="Arial" w:cs="Arial"/>
          <w:sz w:val="20"/>
        </w:rPr>
        <w:t>II</w:t>
      </w:r>
      <w:r w:rsidR="00564CD7" w:rsidRPr="001F1429">
        <w:rPr>
          <w:rFonts w:ascii="Arial" w:hAnsi="Arial" w:cs="Arial"/>
          <w:sz w:val="20"/>
        </w:rPr>
        <w:t xml:space="preserve">. odst. </w:t>
      </w:r>
      <w:proofErr w:type="gramStart"/>
      <w:r w:rsidR="00972DEB" w:rsidRPr="001F1429">
        <w:rPr>
          <w:rFonts w:ascii="Arial" w:hAnsi="Arial" w:cs="Arial"/>
          <w:sz w:val="20"/>
        </w:rPr>
        <w:t>2</w:t>
      </w:r>
      <w:r w:rsidR="00564CD7" w:rsidRPr="001F1429">
        <w:rPr>
          <w:rFonts w:ascii="Arial" w:hAnsi="Arial" w:cs="Arial"/>
          <w:sz w:val="20"/>
        </w:rPr>
        <w:t>.</w:t>
      </w:r>
      <w:r w:rsidR="00972DEB" w:rsidRPr="001F1429">
        <w:rPr>
          <w:rFonts w:ascii="Arial" w:hAnsi="Arial" w:cs="Arial"/>
          <w:sz w:val="20"/>
        </w:rPr>
        <w:t>7</w:t>
      </w:r>
      <w:r w:rsidR="00564CD7" w:rsidRPr="001F1429">
        <w:rPr>
          <w:rFonts w:ascii="Arial" w:hAnsi="Arial" w:cs="Arial"/>
          <w:sz w:val="20"/>
        </w:rPr>
        <w:t>. této</w:t>
      </w:r>
      <w:proofErr w:type="gramEnd"/>
      <w:r w:rsidR="00564CD7" w:rsidRPr="001F1429">
        <w:rPr>
          <w:rFonts w:ascii="Arial" w:hAnsi="Arial" w:cs="Arial"/>
          <w:sz w:val="20"/>
        </w:rPr>
        <w:t xml:space="preserve"> smlouvy</w:t>
      </w:r>
      <w:r w:rsidRPr="001F1429">
        <w:rPr>
          <w:rFonts w:ascii="Arial" w:hAnsi="Arial" w:cs="Arial"/>
          <w:sz w:val="20"/>
        </w:rPr>
        <w:t xml:space="preserve"> nabídno</w:t>
      </w:r>
      <w:r w:rsidR="003E6B8F" w:rsidRPr="001F1429">
        <w:rPr>
          <w:rFonts w:ascii="Arial" w:hAnsi="Arial" w:cs="Arial"/>
          <w:sz w:val="20"/>
        </w:rPr>
        <w:t>u</w:t>
      </w:r>
      <w:r w:rsidRPr="001F1429">
        <w:rPr>
          <w:rFonts w:ascii="Arial" w:hAnsi="Arial" w:cs="Arial"/>
          <w:sz w:val="20"/>
        </w:rPr>
        <w:t xml:space="preserve">t </w:t>
      </w:r>
      <w:r w:rsidR="00564CD7" w:rsidRPr="001F1429">
        <w:rPr>
          <w:rFonts w:ascii="Arial" w:hAnsi="Arial" w:cs="Arial"/>
          <w:sz w:val="20"/>
        </w:rPr>
        <w:t>objednateli</w:t>
      </w:r>
      <w:r w:rsidRPr="001F1429">
        <w:rPr>
          <w:rFonts w:ascii="Arial" w:hAnsi="Arial" w:cs="Arial"/>
          <w:sz w:val="20"/>
        </w:rPr>
        <w:t xml:space="preserve"> </w:t>
      </w:r>
      <w:r w:rsidR="00A3733B" w:rsidRPr="001F1429">
        <w:rPr>
          <w:rFonts w:ascii="Arial" w:hAnsi="Arial" w:cs="Arial"/>
          <w:sz w:val="20"/>
        </w:rPr>
        <w:t xml:space="preserve">jednotkové ceny </w:t>
      </w:r>
      <w:r w:rsidRPr="001F1429">
        <w:rPr>
          <w:rFonts w:ascii="Arial" w:hAnsi="Arial" w:cs="Arial"/>
          <w:sz w:val="20"/>
        </w:rPr>
        <w:t>maximáln</w:t>
      </w:r>
      <w:r w:rsidR="00FB0B40" w:rsidRPr="001F1429">
        <w:rPr>
          <w:rFonts w:ascii="Arial" w:hAnsi="Arial" w:cs="Arial"/>
          <w:sz w:val="20"/>
        </w:rPr>
        <w:t>ě</w:t>
      </w:r>
      <w:r w:rsidRPr="001F1429">
        <w:rPr>
          <w:rFonts w:ascii="Arial" w:hAnsi="Arial" w:cs="Arial"/>
          <w:sz w:val="20"/>
        </w:rPr>
        <w:t xml:space="preserve"> </w:t>
      </w:r>
      <w:r w:rsidR="00DB60EE" w:rsidRPr="001F1429">
        <w:rPr>
          <w:rFonts w:ascii="Arial" w:hAnsi="Arial" w:cs="Arial"/>
          <w:sz w:val="20"/>
        </w:rPr>
        <w:t xml:space="preserve">však </w:t>
      </w:r>
      <w:r w:rsidR="00FB0B40" w:rsidRPr="001F1429">
        <w:rPr>
          <w:rFonts w:ascii="Arial" w:hAnsi="Arial" w:cs="Arial"/>
          <w:sz w:val="20"/>
        </w:rPr>
        <w:t>do výše</w:t>
      </w:r>
      <w:r w:rsidR="00A3733B" w:rsidRPr="001F1429">
        <w:rPr>
          <w:rFonts w:ascii="Arial" w:hAnsi="Arial" w:cs="Arial"/>
          <w:sz w:val="20"/>
        </w:rPr>
        <w:t xml:space="preserve">, kterou použil pro sestavení nabídkové ceny (viz </w:t>
      </w:r>
      <w:r w:rsidR="00394D49" w:rsidRPr="001F1429">
        <w:rPr>
          <w:rFonts w:ascii="Arial" w:hAnsi="Arial" w:cs="Arial"/>
          <w:sz w:val="20"/>
        </w:rPr>
        <w:t>oceněné</w:t>
      </w:r>
      <w:r w:rsidR="00EA29F3" w:rsidRPr="001F1429">
        <w:rPr>
          <w:rFonts w:ascii="Arial" w:hAnsi="Arial" w:cs="Arial"/>
          <w:sz w:val="20"/>
        </w:rPr>
        <w:t xml:space="preserve"> soupis</w:t>
      </w:r>
      <w:r w:rsidR="00394D49" w:rsidRPr="001F1429">
        <w:rPr>
          <w:rFonts w:ascii="Arial" w:hAnsi="Arial" w:cs="Arial"/>
          <w:sz w:val="20"/>
        </w:rPr>
        <w:t>y</w:t>
      </w:r>
      <w:r w:rsidR="00EA29F3" w:rsidRPr="001F1429">
        <w:rPr>
          <w:rFonts w:ascii="Arial" w:hAnsi="Arial" w:cs="Arial"/>
          <w:sz w:val="20"/>
        </w:rPr>
        <w:t xml:space="preserve"> stavebních prací, dodávek a </w:t>
      </w:r>
      <w:r w:rsidR="004D4609" w:rsidRPr="001F1429">
        <w:rPr>
          <w:rFonts w:ascii="Arial" w:hAnsi="Arial" w:cs="Arial"/>
          <w:sz w:val="20"/>
        </w:rPr>
        <w:t xml:space="preserve">služeb </w:t>
      </w:r>
      <w:r w:rsidR="00EA29F3" w:rsidRPr="001F1429">
        <w:rPr>
          <w:rFonts w:ascii="Arial" w:hAnsi="Arial" w:cs="Arial"/>
          <w:sz w:val="20"/>
        </w:rPr>
        <w:t xml:space="preserve">s </w:t>
      </w:r>
      <w:r w:rsidRPr="001F1429">
        <w:rPr>
          <w:rFonts w:ascii="Arial" w:hAnsi="Arial" w:cs="Arial"/>
          <w:sz w:val="20"/>
        </w:rPr>
        <w:t>výkaz</w:t>
      </w:r>
      <w:r w:rsidR="00EA29F3" w:rsidRPr="001F1429">
        <w:rPr>
          <w:rFonts w:ascii="Arial" w:hAnsi="Arial" w:cs="Arial"/>
          <w:sz w:val="20"/>
        </w:rPr>
        <w:t>em</w:t>
      </w:r>
      <w:r w:rsidRPr="001F1429">
        <w:rPr>
          <w:rFonts w:ascii="Arial" w:hAnsi="Arial" w:cs="Arial"/>
          <w:sz w:val="20"/>
        </w:rPr>
        <w:t xml:space="preserve"> výměr</w:t>
      </w:r>
      <w:r w:rsidR="00A3733B" w:rsidRPr="001F1429">
        <w:rPr>
          <w:rFonts w:ascii="Arial" w:hAnsi="Arial" w:cs="Arial"/>
          <w:sz w:val="20"/>
        </w:rPr>
        <w:t xml:space="preserve">, </w:t>
      </w:r>
      <w:r w:rsidRPr="001F1429">
        <w:rPr>
          <w:rFonts w:ascii="Arial" w:hAnsi="Arial" w:cs="Arial"/>
          <w:sz w:val="20"/>
        </w:rPr>
        <w:t>kter</w:t>
      </w:r>
      <w:r w:rsidR="00EA4CA7" w:rsidRPr="001F1429">
        <w:rPr>
          <w:rFonts w:ascii="Arial" w:hAnsi="Arial" w:cs="Arial"/>
          <w:sz w:val="20"/>
        </w:rPr>
        <w:t>é</w:t>
      </w:r>
      <w:r w:rsidRPr="001F1429">
        <w:rPr>
          <w:rFonts w:ascii="Arial" w:hAnsi="Arial" w:cs="Arial"/>
          <w:sz w:val="20"/>
        </w:rPr>
        <w:t xml:space="preserve"> </w:t>
      </w:r>
      <w:r w:rsidR="00A3733B" w:rsidRPr="001F1429">
        <w:rPr>
          <w:rFonts w:ascii="Arial" w:hAnsi="Arial" w:cs="Arial"/>
          <w:sz w:val="20"/>
        </w:rPr>
        <w:t>byl</w:t>
      </w:r>
      <w:r w:rsidR="00EA4CA7" w:rsidRPr="001F1429">
        <w:rPr>
          <w:rFonts w:ascii="Arial" w:hAnsi="Arial" w:cs="Arial"/>
          <w:sz w:val="20"/>
        </w:rPr>
        <w:t>y</w:t>
      </w:r>
      <w:r w:rsidR="00A3733B" w:rsidRPr="001F1429">
        <w:rPr>
          <w:rFonts w:ascii="Arial" w:hAnsi="Arial" w:cs="Arial"/>
          <w:sz w:val="20"/>
        </w:rPr>
        <w:t xml:space="preserve"> součástí nabídky, jež je </w:t>
      </w:r>
      <w:r w:rsidR="00BB7AA6" w:rsidRPr="001F1429">
        <w:rPr>
          <w:rFonts w:ascii="Arial" w:hAnsi="Arial" w:cs="Arial"/>
          <w:sz w:val="20"/>
        </w:rPr>
        <w:t>externí</w:t>
      </w:r>
      <w:r w:rsidR="00A3733B" w:rsidRPr="001F1429">
        <w:rPr>
          <w:rFonts w:ascii="Arial" w:hAnsi="Arial" w:cs="Arial"/>
          <w:sz w:val="20"/>
        </w:rPr>
        <w:t xml:space="preserve"> příloh</w:t>
      </w:r>
      <w:r w:rsidR="00BB7AA6" w:rsidRPr="001F1429">
        <w:rPr>
          <w:rFonts w:ascii="Arial" w:hAnsi="Arial" w:cs="Arial"/>
          <w:sz w:val="20"/>
        </w:rPr>
        <w:t>ou</w:t>
      </w:r>
      <w:r w:rsidR="00A3733B" w:rsidRPr="001F1429">
        <w:rPr>
          <w:rFonts w:ascii="Arial" w:hAnsi="Arial" w:cs="Arial"/>
          <w:sz w:val="20"/>
        </w:rPr>
        <w:t xml:space="preserve"> této smlouvy). </w:t>
      </w:r>
    </w:p>
    <w:p w14:paraId="2768AF3B"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Pokud se položka změny/vícepráce v </w:t>
      </w:r>
      <w:r w:rsidRPr="001F1429">
        <w:rPr>
          <w:rFonts w:ascii="Arial" w:hAnsi="Arial" w:cs="Arial"/>
          <w:sz w:val="20"/>
        </w:rPr>
        <w:t>oceněném soupisu stavebních prací, dodávek a služeb s výkazem výměr</w:t>
      </w:r>
      <w:r w:rsidRPr="001F1429">
        <w:rPr>
          <w:rFonts w:ascii="Arial" w:hAnsi="Arial" w:cs="Arial"/>
          <w:bCs/>
          <w:sz w:val="20"/>
        </w:rPr>
        <w:t xml:space="preserve"> nenachází, použije se položka dle již v </w:t>
      </w:r>
      <w:r w:rsidRPr="001F1429">
        <w:rPr>
          <w:rFonts w:ascii="Arial" w:hAnsi="Arial" w:cs="Arial"/>
          <w:sz w:val="20"/>
        </w:rPr>
        <w:t xml:space="preserve">oceněném soupisu </w:t>
      </w:r>
      <w:r w:rsidRPr="001F1429">
        <w:rPr>
          <w:rFonts w:ascii="Arial" w:hAnsi="Arial" w:cs="Arial"/>
          <w:bCs/>
          <w:sz w:val="20"/>
        </w:rPr>
        <w:t>použité cenové soustavy s aktuální cenovou úrovní.</w:t>
      </w:r>
    </w:p>
    <w:p w14:paraId="76173309" w14:textId="27DF0785"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Nebude-li položka změny/vícepráce obsažena v oceněném soupisu stavebních prací, dodávek a služeb s výkazem výměr, ani v cenové soustavě použité </w:t>
      </w:r>
      <w:r w:rsidRPr="001F1429">
        <w:rPr>
          <w:rFonts w:ascii="Arial" w:hAnsi="Arial" w:cs="Arial"/>
          <w:sz w:val="20"/>
        </w:rPr>
        <w:t>pro sestavení nabídkové ceny</w:t>
      </w:r>
      <w:r w:rsidRPr="001F1429">
        <w:rPr>
          <w:rFonts w:ascii="Arial" w:hAnsi="Arial" w:cs="Arial"/>
          <w:bCs/>
          <w:sz w:val="20"/>
        </w:rPr>
        <w:t xml:space="preserve">, bude je </w:t>
      </w:r>
      <w:r w:rsidRPr="00A40D27">
        <w:rPr>
          <w:rFonts w:ascii="Arial" w:hAnsi="Arial" w:cs="Arial"/>
          <w:bCs/>
          <w:sz w:val="20"/>
        </w:rPr>
        <w:t>zhotovitel oceňovat ve výš</w:t>
      </w:r>
      <w:r w:rsidR="00055AD9" w:rsidRPr="00A40D27">
        <w:rPr>
          <w:rFonts w:ascii="Arial" w:hAnsi="Arial" w:cs="Arial"/>
          <w:bCs/>
          <w:sz w:val="20"/>
        </w:rPr>
        <w:t>i maximálně do cen uvedených v C</w:t>
      </w:r>
      <w:r w:rsidRPr="00A40D27">
        <w:rPr>
          <w:rFonts w:ascii="Arial" w:hAnsi="Arial" w:cs="Arial"/>
          <w:bCs/>
          <w:sz w:val="20"/>
        </w:rPr>
        <w:t xml:space="preserve">eníku společnosti ÚRS CZ a.s. IČO: 471 15 645, se sídlem Tiskařská 257/10, Malešice, 108 00 Praha 10, </w:t>
      </w:r>
      <w:r w:rsidR="00055AD9" w:rsidRPr="00A40D27">
        <w:rPr>
          <w:rFonts w:ascii="Arial" w:hAnsi="Arial" w:cs="Arial"/>
          <w:bCs/>
          <w:sz w:val="20"/>
        </w:rPr>
        <w:t xml:space="preserve">nebo Cenové soustavy ASPE </w:t>
      </w:r>
      <w:r w:rsidR="00055AD9" w:rsidRPr="00A40D27">
        <w:rPr>
          <w:rFonts w:ascii="Arial" w:hAnsi="Arial" w:cs="Arial"/>
          <w:bCs/>
          <w:sz w:val="20"/>
        </w:rPr>
        <w:lastRenderedPageBreak/>
        <w:t>od společnosti</w:t>
      </w:r>
      <w:r w:rsidR="00F722DD">
        <w:rPr>
          <w:rFonts w:ascii="Arial" w:hAnsi="Arial" w:cs="Arial"/>
          <w:bCs/>
          <w:sz w:val="20"/>
        </w:rPr>
        <w:t xml:space="preserve"> IBR </w:t>
      </w:r>
      <w:proofErr w:type="spellStart"/>
      <w:r w:rsidR="00F722DD">
        <w:rPr>
          <w:rFonts w:ascii="Arial" w:hAnsi="Arial" w:cs="Arial"/>
          <w:bCs/>
          <w:sz w:val="20"/>
        </w:rPr>
        <w:t>Consulting</w:t>
      </w:r>
      <w:proofErr w:type="spellEnd"/>
      <w:r w:rsidR="00F722DD">
        <w:rPr>
          <w:rFonts w:ascii="Arial" w:hAnsi="Arial" w:cs="Arial"/>
          <w:bCs/>
          <w:sz w:val="20"/>
        </w:rPr>
        <w:t xml:space="preserve">, s.r.o., IČO: 25023446, se sídlem: Sokolovská 352/215, 190 00 Praha 9 – Vysočany, </w:t>
      </w:r>
      <w:r w:rsidR="00055AD9" w:rsidRPr="00A40D27">
        <w:rPr>
          <w:rFonts w:ascii="Arial" w:hAnsi="Arial" w:cs="Arial"/>
          <w:bCs/>
          <w:sz w:val="20"/>
        </w:rPr>
        <w:t>platných</w:t>
      </w:r>
      <w:r w:rsidRPr="00A40D27">
        <w:rPr>
          <w:rFonts w:ascii="Arial" w:hAnsi="Arial" w:cs="Arial"/>
          <w:bCs/>
          <w:sz w:val="20"/>
        </w:rPr>
        <w:t xml:space="preserve"> k datu provedení příslušného plnění.</w:t>
      </w:r>
    </w:p>
    <w:p w14:paraId="730DE0D8"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Jestliže se při zpracování ocenění vyskytnou změny díla či jejich části, které není možno ocenit výše uvedeným způsobem, bude změna díla oceněna individuální kalkulací při způsobu oceňování cenou v místě a čase obvyklou a její výpočet bude věcně a technicky zdůvodněn. </w:t>
      </w:r>
    </w:p>
    <w:p w14:paraId="7677B2FB" w14:textId="6B8D1229" w:rsidR="00A3733B" w:rsidRDefault="00A3733B" w:rsidP="009E5C4A">
      <w:pPr>
        <w:pStyle w:val="BodyText21"/>
        <w:widowControl/>
        <w:ind w:left="709"/>
        <w:rPr>
          <w:rFonts w:ascii="Arial" w:hAnsi="Arial" w:cs="Arial"/>
          <w:bCs/>
          <w:sz w:val="20"/>
        </w:rPr>
      </w:pPr>
      <w:r w:rsidRPr="001F1429">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1DFEA13D" w14:textId="77777777" w:rsidR="00F722DD" w:rsidRDefault="00F722DD" w:rsidP="009E5C4A">
      <w:pPr>
        <w:pStyle w:val="BodyText21"/>
        <w:widowControl/>
        <w:ind w:left="709"/>
        <w:rPr>
          <w:rFonts w:ascii="Arial" w:hAnsi="Arial" w:cs="Arial"/>
          <w:bCs/>
          <w:sz w:val="20"/>
        </w:rPr>
      </w:pPr>
    </w:p>
    <w:p w14:paraId="691A3267"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2D0C96ED" w14:textId="77777777" w:rsidR="00320E79" w:rsidRPr="009A375B" w:rsidRDefault="00320E79" w:rsidP="005E5C56">
      <w:pPr>
        <w:pStyle w:val="BodyText21"/>
        <w:widowControl/>
        <w:rPr>
          <w:rFonts w:ascii="Arial" w:hAnsi="Arial" w:cs="Arial"/>
          <w:sz w:val="20"/>
        </w:rPr>
      </w:pPr>
    </w:p>
    <w:p w14:paraId="5706BF17" w14:textId="01D92FC4" w:rsidR="001F1429" w:rsidRPr="00A40D27" w:rsidRDefault="00A3733B" w:rsidP="001F1429">
      <w:pPr>
        <w:pStyle w:val="Zkladntextodsazen31"/>
        <w:numPr>
          <w:ilvl w:val="1"/>
          <w:numId w:val="7"/>
        </w:numPr>
        <w:tabs>
          <w:tab w:val="clear" w:pos="570"/>
          <w:tab w:val="num" w:pos="709"/>
        </w:tabs>
        <w:ind w:left="709" w:hanging="709"/>
        <w:rPr>
          <w:rFonts w:ascii="Arial" w:hAnsi="Arial" w:cs="Arial"/>
          <w:sz w:val="20"/>
        </w:rPr>
      </w:pPr>
      <w:r w:rsidRPr="001F1429">
        <w:rPr>
          <w:rFonts w:ascii="Arial" w:hAnsi="Arial" w:cs="Arial"/>
          <w:sz w:val="20"/>
        </w:rPr>
        <w:t xml:space="preserve">Daňový doklad dle tohoto článku smlouvy bude obsahovat pojmové náležitosti daňového dokladu stanovené </w:t>
      </w:r>
      <w:r w:rsidRPr="00CF684C">
        <w:rPr>
          <w:rFonts w:ascii="Arial" w:hAnsi="Arial" w:cs="Arial"/>
          <w:sz w:val="20"/>
        </w:rPr>
        <w:t xml:space="preserve">zákonem </w:t>
      </w:r>
      <w:r w:rsidR="000D056A" w:rsidRPr="00CF684C">
        <w:rPr>
          <w:rFonts w:ascii="Arial" w:hAnsi="Arial" w:cs="Arial"/>
          <w:sz w:val="20"/>
        </w:rPr>
        <w:t>o DPH</w:t>
      </w:r>
      <w:r w:rsidRPr="00CF684C">
        <w:rPr>
          <w:rFonts w:ascii="Arial" w:hAnsi="Arial" w:cs="Arial"/>
          <w:sz w:val="20"/>
        </w:rPr>
        <w:t xml:space="preserve"> a zákonem č. 563/1991 Sb.</w:t>
      </w:r>
      <w:r w:rsidR="00A52FAE" w:rsidRPr="00CF684C">
        <w:rPr>
          <w:rFonts w:ascii="Arial" w:hAnsi="Arial" w:cs="Arial"/>
          <w:sz w:val="20"/>
        </w:rPr>
        <w:t>,</w:t>
      </w:r>
      <w:r w:rsidRPr="00CF684C">
        <w:rPr>
          <w:rFonts w:ascii="Arial" w:hAnsi="Arial" w:cs="Arial"/>
          <w:sz w:val="20"/>
        </w:rPr>
        <w:t xml:space="preserve"> o účetnictví, ve znění pozdějších předpisů, a současně bude vystave</w:t>
      </w:r>
      <w:r w:rsidR="00352093" w:rsidRPr="00CF684C">
        <w:rPr>
          <w:rFonts w:ascii="Arial" w:hAnsi="Arial" w:cs="Arial"/>
          <w:sz w:val="20"/>
        </w:rPr>
        <w:t xml:space="preserve">n ve smyslu článku V. odst. </w:t>
      </w:r>
      <w:proofErr w:type="gramStart"/>
      <w:r w:rsidR="00352093" w:rsidRPr="00CF684C">
        <w:rPr>
          <w:rFonts w:ascii="Arial" w:hAnsi="Arial" w:cs="Arial"/>
          <w:sz w:val="20"/>
        </w:rPr>
        <w:t>5.</w:t>
      </w:r>
      <w:r w:rsidR="009552E7" w:rsidRPr="00CF684C">
        <w:rPr>
          <w:rFonts w:ascii="Arial" w:hAnsi="Arial" w:cs="Arial"/>
          <w:sz w:val="20"/>
        </w:rPr>
        <w:t>4</w:t>
      </w:r>
      <w:r w:rsidRPr="00CF684C">
        <w:rPr>
          <w:rFonts w:ascii="Arial" w:hAnsi="Arial" w:cs="Arial"/>
          <w:sz w:val="20"/>
        </w:rPr>
        <w:t>. této</w:t>
      </w:r>
      <w:proofErr w:type="gramEnd"/>
      <w:r w:rsidRPr="00CF684C">
        <w:rPr>
          <w:rFonts w:ascii="Arial" w:hAnsi="Arial" w:cs="Arial"/>
          <w:sz w:val="20"/>
        </w:rPr>
        <w:t xml:space="preserve"> smlouvy.</w:t>
      </w:r>
      <w:r w:rsidR="003F473F" w:rsidRPr="00CF684C">
        <w:rPr>
          <w:rFonts w:ascii="Arial" w:hAnsi="Arial" w:cs="Arial"/>
          <w:sz w:val="20"/>
        </w:rPr>
        <w:t xml:space="preserve"> Daňový doklad musí obsahovat </w:t>
      </w:r>
      <w:r w:rsidR="0047324B" w:rsidRPr="00CF684C">
        <w:rPr>
          <w:rFonts w:ascii="Arial" w:hAnsi="Arial" w:cs="Arial"/>
          <w:sz w:val="20"/>
        </w:rPr>
        <w:t>název</w:t>
      </w:r>
      <w:r w:rsidR="00D95C97" w:rsidRPr="00CF684C">
        <w:rPr>
          <w:rFonts w:ascii="Arial" w:hAnsi="Arial" w:cs="Arial"/>
          <w:sz w:val="20"/>
        </w:rPr>
        <w:t xml:space="preserve"> </w:t>
      </w:r>
      <w:r w:rsidR="002F4C72" w:rsidRPr="00CF684C">
        <w:rPr>
          <w:rFonts w:ascii="Arial" w:hAnsi="Arial" w:cs="Arial"/>
          <w:sz w:val="20"/>
        </w:rPr>
        <w:t xml:space="preserve">stavby </w:t>
      </w:r>
      <w:r w:rsidR="007555F1" w:rsidRPr="00CF684C">
        <w:rPr>
          <w:rFonts w:ascii="Arial" w:hAnsi="Arial" w:cs="Arial"/>
          <w:sz w:val="20"/>
        </w:rPr>
        <w:t>„</w:t>
      </w:r>
      <w:r w:rsidR="00DB00BF" w:rsidRPr="00CF684C">
        <w:rPr>
          <w:rFonts w:ascii="Arial" w:hAnsi="Arial" w:cs="Arial"/>
          <w:sz w:val="20"/>
        </w:rPr>
        <w:t>včetně Soupisu stavebních prací, dodávek a sl</w:t>
      </w:r>
      <w:r w:rsidR="00CF684C" w:rsidRPr="00CF684C">
        <w:rPr>
          <w:rFonts w:ascii="Arial" w:hAnsi="Arial" w:cs="Arial"/>
          <w:sz w:val="20"/>
        </w:rPr>
        <w:t>užeb s výkazem výměr, zpracoval</w:t>
      </w:r>
      <w:r w:rsidR="00DB00BF" w:rsidRPr="00CF684C">
        <w:rPr>
          <w:rFonts w:ascii="Arial" w:hAnsi="Arial" w:cs="Arial"/>
          <w:sz w:val="20"/>
        </w:rPr>
        <w:t xml:space="preserve"> </w:t>
      </w:r>
      <w:r w:rsidR="00CF684C" w:rsidRPr="00CF684C">
        <w:rPr>
          <w:rFonts w:ascii="Arial" w:hAnsi="Arial" w:cs="Arial"/>
          <w:color w:val="333333"/>
          <w:sz w:val="20"/>
          <w:lang w:eastAsia="cs-CZ"/>
        </w:rPr>
        <w:t>FIALA/JUNG ATELIÉR, Ing. Arch. Tomáš Fiala, IČ: 00721522, Michal Jung, IČ: 87260492</w:t>
      </w:r>
      <w:r w:rsidR="003F473F" w:rsidRPr="00CF684C">
        <w:rPr>
          <w:rFonts w:ascii="Arial" w:hAnsi="Arial" w:cs="Arial"/>
          <w:sz w:val="20"/>
        </w:rPr>
        <w:t>.</w:t>
      </w:r>
      <w:r w:rsidR="00EA4CA7" w:rsidRPr="00CF684C">
        <w:rPr>
          <w:rFonts w:ascii="Arial" w:hAnsi="Arial" w:cs="Arial"/>
          <w:sz w:val="20"/>
        </w:rPr>
        <w:t xml:space="preserve"> </w:t>
      </w:r>
      <w:r w:rsidR="000D056A" w:rsidRPr="00CF684C">
        <w:rPr>
          <w:rFonts w:ascii="Arial" w:hAnsi="Arial" w:cs="Arial"/>
          <w:sz w:val="20"/>
        </w:rPr>
        <w:t>K d</w:t>
      </w:r>
      <w:r w:rsidR="005524C4" w:rsidRPr="00CF684C">
        <w:rPr>
          <w:rFonts w:ascii="Arial" w:hAnsi="Arial" w:cs="Arial"/>
          <w:sz w:val="20"/>
        </w:rPr>
        <w:t>aňov</w:t>
      </w:r>
      <w:r w:rsidR="000D056A" w:rsidRPr="00CF684C">
        <w:rPr>
          <w:rFonts w:ascii="Arial" w:hAnsi="Arial" w:cs="Arial"/>
          <w:sz w:val="20"/>
        </w:rPr>
        <w:t>ému</w:t>
      </w:r>
      <w:r w:rsidR="005524C4" w:rsidRPr="00CF684C">
        <w:rPr>
          <w:rFonts w:ascii="Arial" w:hAnsi="Arial" w:cs="Arial"/>
          <w:sz w:val="20"/>
        </w:rPr>
        <w:t xml:space="preserve"> doklad</w:t>
      </w:r>
      <w:r w:rsidR="000D056A" w:rsidRPr="00CF684C">
        <w:rPr>
          <w:rFonts w:ascii="Arial" w:hAnsi="Arial" w:cs="Arial"/>
          <w:sz w:val="20"/>
        </w:rPr>
        <w:t>u</w:t>
      </w:r>
      <w:r w:rsidR="005524C4" w:rsidRPr="00CF684C">
        <w:rPr>
          <w:rFonts w:ascii="Arial" w:hAnsi="Arial" w:cs="Arial"/>
          <w:sz w:val="20"/>
        </w:rPr>
        <w:t xml:space="preserve"> musí </w:t>
      </w:r>
      <w:r w:rsidR="000D056A" w:rsidRPr="00CF684C">
        <w:rPr>
          <w:rFonts w:ascii="Arial" w:hAnsi="Arial" w:cs="Arial"/>
          <w:sz w:val="20"/>
        </w:rPr>
        <w:t>být přiložen</w:t>
      </w:r>
      <w:r w:rsidR="005524C4" w:rsidRPr="00CF684C">
        <w:rPr>
          <w:rFonts w:ascii="Arial" w:hAnsi="Arial" w:cs="Arial"/>
          <w:sz w:val="20"/>
        </w:rPr>
        <w:t xml:space="preserve"> objednatelem odsouh</w:t>
      </w:r>
      <w:r w:rsidR="000D056A" w:rsidRPr="00CF684C">
        <w:rPr>
          <w:rFonts w:ascii="Arial" w:hAnsi="Arial" w:cs="Arial"/>
          <w:sz w:val="20"/>
        </w:rPr>
        <w:t>lasený soupis provedených prací</w:t>
      </w:r>
      <w:r w:rsidR="000D056A" w:rsidRPr="00A40D27">
        <w:rPr>
          <w:rFonts w:ascii="Arial" w:hAnsi="Arial" w:cs="Arial"/>
          <w:sz w:val="20"/>
        </w:rPr>
        <w:t>.</w:t>
      </w:r>
      <w:r w:rsidR="005524C4" w:rsidRPr="00A40D27">
        <w:rPr>
          <w:rFonts w:ascii="Arial" w:hAnsi="Arial" w:cs="Arial"/>
          <w:sz w:val="20"/>
        </w:rPr>
        <w:t xml:space="preserve"> </w:t>
      </w:r>
      <w:r w:rsidR="000D056A" w:rsidRPr="00A40D27">
        <w:rPr>
          <w:rFonts w:ascii="Arial" w:hAnsi="Arial" w:cs="Arial"/>
          <w:sz w:val="20"/>
        </w:rPr>
        <w:t>B</w:t>
      </w:r>
      <w:r w:rsidR="005524C4" w:rsidRPr="00A40D27">
        <w:rPr>
          <w:rFonts w:ascii="Arial" w:hAnsi="Arial" w:cs="Arial"/>
          <w:sz w:val="20"/>
        </w:rPr>
        <w:t>ez</w:t>
      </w:r>
      <w:r w:rsidR="005524C4" w:rsidRPr="00A40D27">
        <w:rPr>
          <w:rFonts w:ascii="Arial" w:hAnsi="Arial" w:cs="Arial"/>
          <w:b/>
          <w:bCs/>
          <w:sz w:val="20"/>
        </w:rPr>
        <w:t xml:space="preserve"> </w:t>
      </w:r>
      <w:r w:rsidR="005524C4" w:rsidRPr="00A40D27">
        <w:rPr>
          <w:rFonts w:ascii="Arial" w:hAnsi="Arial" w:cs="Arial"/>
          <w:sz w:val="20"/>
        </w:rPr>
        <w:t>tohoto soupisu je daňový doklad (faktura) neúplný.</w:t>
      </w:r>
      <w:r w:rsidR="00520CC5" w:rsidRPr="00A40D27">
        <w:rPr>
          <w:rFonts w:ascii="Arial" w:hAnsi="Arial" w:cs="Arial"/>
          <w:sz w:val="20"/>
        </w:rPr>
        <w:t xml:space="preserve"> </w:t>
      </w:r>
      <w:r w:rsidR="001F1429" w:rsidRPr="00A40D27">
        <w:rPr>
          <w:rFonts w:ascii="Arial" w:hAnsi="Arial" w:cs="Arial"/>
          <w:sz w:val="20"/>
        </w:rPr>
        <w:t xml:space="preserve">Soupis provedených prací bude dodán v tištěné podobě a dále v elektronické formě ve </w:t>
      </w:r>
      <w:proofErr w:type="gramStart"/>
      <w:r w:rsidR="001F1429" w:rsidRPr="00A40D27">
        <w:rPr>
          <w:rFonts w:ascii="Arial" w:hAnsi="Arial" w:cs="Arial"/>
          <w:sz w:val="20"/>
        </w:rPr>
        <w:t>formátu .</w:t>
      </w:r>
      <w:proofErr w:type="spellStart"/>
      <w:r w:rsidR="001F1429" w:rsidRPr="00A40D27">
        <w:rPr>
          <w:rFonts w:ascii="Arial" w:hAnsi="Arial" w:cs="Arial"/>
          <w:sz w:val="20"/>
        </w:rPr>
        <w:t>pdf</w:t>
      </w:r>
      <w:proofErr w:type="spellEnd"/>
      <w:proofErr w:type="gramEnd"/>
      <w:r w:rsidR="001F1429" w:rsidRPr="00A40D27">
        <w:rPr>
          <w:rFonts w:ascii="Arial" w:hAnsi="Arial" w:cs="Arial"/>
          <w:sz w:val="20"/>
        </w:rPr>
        <w:t xml:space="preserve"> a v elektronickém výstupu ze softwaru pro rozpočtování (např.</w:t>
      </w:r>
      <w:r w:rsidR="001F1429" w:rsidRPr="00A40D27">
        <w:rPr>
          <w:rFonts w:ascii="Arial" w:hAnsi="Arial" w:cs="Arial"/>
          <w:sz w:val="20"/>
          <w:lang w:eastAsia="cs-CZ"/>
        </w:rPr>
        <w:t xml:space="preserve"> </w:t>
      </w:r>
      <w:r w:rsidR="001F1429" w:rsidRPr="00A40D27">
        <w:rPr>
          <w:rFonts w:ascii="Arial" w:hAnsi="Arial" w:cs="Arial"/>
          <w:sz w:val="20"/>
        </w:rPr>
        <w:t>.</w:t>
      </w:r>
      <w:proofErr w:type="spellStart"/>
      <w:r w:rsidR="001F1429" w:rsidRPr="00A40D27">
        <w:rPr>
          <w:rFonts w:ascii="Arial" w:hAnsi="Arial" w:cs="Arial"/>
          <w:sz w:val="20"/>
        </w:rPr>
        <w:t>kz</w:t>
      </w:r>
      <w:proofErr w:type="spellEnd"/>
      <w:r w:rsidR="001F1429" w:rsidRPr="00A40D27">
        <w:rPr>
          <w:rFonts w:ascii="Arial" w:hAnsi="Arial" w:cs="Arial"/>
          <w:sz w:val="20"/>
        </w:rPr>
        <w:t>, .</w:t>
      </w:r>
      <w:proofErr w:type="spellStart"/>
      <w:r w:rsidR="001F1429" w:rsidRPr="00A40D27">
        <w:rPr>
          <w:rFonts w:ascii="Arial" w:hAnsi="Arial" w:cs="Arial"/>
          <w:sz w:val="20"/>
        </w:rPr>
        <w:t>kza</w:t>
      </w:r>
      <w:proofErr w:type="spellEnd"/>
      <w:r w:rsidR="001F1429" w:rsidRPr="00A40D27">
        <w:rPr>
          <w:rFonts w:ascii="Arial" w:hAnsi="Arial" w:cs="Arial"/>
          <w:sz w:val="20"/>
        </w:rPr>
        <w:t>, .</w:t>
      </w:r>
      <w:proofErr w:type="spellStart"/>
      <w:r w:rsidR="001F1429" w:rsidRPr="00A40D27">
        <w:rPr>
          <w:rFonts w:ascii="Arial" w:hAnsi="Arial" w:cs="Arial"/>
          <w:sz w:val="20"/>
        </w:rPr>
        <w:t>unixml</w:t>
      </w:r>
      <w:proofErr w:type="spellEnd"/>
      <w:r w:rsidR="001F1429" w:rsidRPr="00A40D27">
        <w:rPr>
          <w:rFonts w:ascii="Arial" w:hAnsi="Arial" w:cs="Arial"/>
          <w:sz w:val="20"/>
        </w:rPr>
        <w:t>, .</w:t>
      </w:r>
      <w:proofErr w:type="spellStart"/>
      <w:r w:rsidR="001F1429" w:rsidRPr="00A40D27">
        <w:rPr>
          <w:rFonts w:ascii="Arial" w:hAnsi="Arial" w:cs="Arial"/>
          <w:sz w:val="20"/>
        </w:rPr>
        <w:t>rts</w:t>
      </w:r>
      <w:proofErr w:type="spellEnd"/>
      <w:r w:rsidR="001F1429" w:rsidRPr="00A40D27">
        <w:rPr>
          <w:rFonts w:ascii="Arial" w:hAnsi="Arial" w:cs="Arial"/>
          <w:sz w:val="20"/>
        </w:rPr>
        <w:t>, .xc4, .</w:t>
      </w:r>
      <w:proofErr w:type="spellStart"/>
      <w:r w:rsidR="001F1429" w:rsidRPr="00A40D27">
        <w:rPr>
          <w:rFonts w:ascii="Arial" w:hAnsi="Arial" w:cs="Arial"/>
          <w:sz w:val="20"/>
        </w:rPr>
        <w:t>utf</w:t>
      </w:r>
      <w:proofErr w:type="spellEnd"/>
      <w:r w:rsidR="001F1429" w:rsidRPr="00A40D27">
        <w:rPr>
          <w:rFonts w:ascii="Arial" w:hAnsi="Arial" w:cs="Arial"/>
          <w:sz w:val="20"/>
        </w:rPr>
        <w:t xml:space="preserve">, </w:t>
      </w:r>
      <w:proofErr w:type="spellStart"/>
      <w:r w:rsidR="001F1429" w:rsidRPr="00A40D27">
        <w:rPr>
          <w:rFonts w:ascii="Arial" w:hAnsi="Arial" w:cs="Arial"/>
          <w:sz w:val="20"/>
        </w:rPr>
        <w:t>StavData</w:t>
      </w:r>
      <w:proofErr w:type="spellEnd"/>
      <w:r w:rsidR="001F1429" w:rsidRPr="00A40D27">
        <w:rPr>
          <w:rFonts w:ascii="Arial" w:hAnsi="Arial" w:cs="Arial"/>
          <w:sz w:val="20"/>
        </w:rPr>
        <w:t xml:space="preserve"> nebo jakýkoliv uzamčený </w:t>
      </w:r>
      <w:proofErr w:type="spellStart"/>
      <w:r w:rsidR="001F1429" w:rsidRPr="00A40D27">
        <w:rPr>
          <w:rFonts w:ascii="Arial" w:hAnsi="Arial" w:cs="Arial"/>
          <w:sz w:val="20"/>
        </w:rPr>
        <w:t>excelovský</w:t>
      </w:r>
      <w:proofErr w:type="spellEnd"/>
      <w:r w:rsidR="001F1429" w:rsidRPr="00A40D27">
        <w:rPr>
          <w:rFonts w:ascii="Arial" w:hAnsi="Arial" w:cs="Arial"/>
          <w:sz w:val="20"/>
        </w:rPr>
        <w:t xml:space="preserve"> soubor, který je přímým výstupem softwaru pro rozpočtování).</w:t>
      </w:r>
    </w:p>
    <w:p w14:paraId="38DDA9A7" w14:textId="77777777" w:rsidR="00EA79EE" w:rsidRPr="009A375B" w:rsidRDefault="00A3733B" w:rsidP="001F1429">
      <w:pPr>
        <w:pStyle w:val="Zkladntextodsazen31"/>
        <w:ind w:firstLine="0"/>
        <w:rPr>
          <w:rFonts w:ascii="Arial" w:hAnsi="Arial" w:cs="Arial"/>
          <w:sz w:val="20"/>
        </w:rPr>
      </w:pPr>
      <w:r w:rsidRPr="00A40D27">
        <w:rPr>
          <w:rFonts w:ascii="Arial" w:hAnsi="Arial" w:cs="Arial"/>
          <w:sz w:val="20"/>
        </w:rPr>
        <w:t>V případě, že daňový doklad nebude</w:t>
      </w:r>
      <w:r w:rsidRPr="003E01DA">
        <w:rPr>
          <w:rFonts w:ascii="Arial" w:hAnsi="Arial" w:cs="Arial"/>
          <w:sz w:val="20"/>
        </w:rPr>
        <w:t xml:space="preserve"> obsahovat správné údaje či bude neúplný, je objednatel oprávněn daňový doklad vrátit ve lhůtě do data jeho splatnosti zhotoviteli. Zhotovitel je povinen takový daňový doklad opravit</w:t>
      </w:r>
      <w:r w:rsidR="007B49F4" w:rsidRPr="003E01DA">
        <w:rPr>
          <w:rFonts w:ascii="Arial" w:hAnsi="Arial" w:cs="Arial"/>
          <w:sz w:val="20"/>
        </w:rPr>
        <w:t xml:space="preserve"> či doplnit</w:t>
      </w:r>
      <w:r w:rsidRPr="003E01DA">
        <w:rPr>
          <w:rFonts w:ascii="Arial" w:hAnsi="Arial" w:cs="Arial"/>
          <w:sz w:val="20"/>
        </w:rPr>
        <w:t>, aby splňoval podmínky stanovené v</w:t>
      </w:r>
      <w:r w:rsidR="00A057A0" w:rsidRPr="003E01DA">
        <w:rPr>
          <w:rFonts w:ascii="Arial" w:hAnsi="Arial" w:cs="Arial"/>
          <w:sz w:val="20"/>
        </w:rPr>
        <w:t xml:space="preserve"> tomto</w:t>
      </w:r>
      <w:r w:rsidRPr="003E01DA">
        <w:rPr>
          <w:rFonts w:ascii="Arial" w:hAnsi="Arial" w:cs="Arial"/>
          <w:sz w:val="20"/>
        </w:rPr>
        <w:t> článku.</w:t>
      </w:r>
      <w:r w:rsidR="00EA79EE" w:rsidRPr="003E01DA">
        <w:rPr>
          <w:rFonts w:ascii="Arial" w:hAnsi="Arial" w:cs="Arial"/>
          <w:sz w:val="20"/>
        </w:rPr>
        <w:t xml:space="preserve"> </w:t>
      </w:r>
      <w:r w:rsidR="001C4F52" w:rsidRPr="003E01DA">
        <w:rPr>
          <w:rFonts w:ascii="Arial" w:hAnsi="Arial" w:cs="Arial"/>
          <w:sz w:val="20"/>
        </w:rPr>
        <w:t>Doručením opraveného</w:t>
      </w:r>
      <w:r w:rsidR="007B49F4" w:rsidRPr="003E01DA">
        <w:rPr>
          <w:rFonts w:ascii="Arial" w:hAnsi="Arial" w:cs="Arial"/>
          <w:sz w:val="20"/>
        </w:rPr>
        <w:t xml:space="preserve"> nebo doplněného</w:t>
      </w:r>
      <w:r w:rsidR="001C4F52" w:rsidRPr="003E01DA">
        <w:rPr>
          <w:rFonts w:ascii="Arial" w:hAnsi="Arial" w:cs="Arial"/>
          <w:sz w:val="20"/>
        </w:rPr>
        <w:t xml:space="preserve"> daňového dokladu počíná běžet nová lhůta splatnosti dle této smlouvy. </w:t>
      </w:r>
      <w:r w:rsidR="00EA79EE" w:rsidRPr="009A375B">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2AC22C68" w14:textId="77777777" w:rsidR="00B33AA8" w:rsidRPr="009A375B" w:rsidRDefault="00B33AA8" w:rsidP="008D1874">
      <w:pPr>
        <w:pStyle w:val="BodyText21"/>
        <w:widowControl/>
        <w:ind w:left="709" w:hanging="709"/>
        <w:rPr>
          <w:rFonts w:ascii="Arial" w:hAnsi="Arial" w:cs="Arial"/>
          <w:sz w:val="20"/>
          <w:lang w:eastAsia="cs-CZ"/>
        </w:rPr>
      </w:pPr>
    </w:p>
    <w:p w14:paraId="762E6938"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6D878892"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038F3337"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27AC874B" w14:textId="77777777" w:rsidR="007A70DB" w:rsidRPr="009A375B" w:rsidRDefault="007A70DB" w:rsidP="00B33AA8">
      <w:pPr>
        <w:pStyle w:val="Zkladntextodsazen31"/>
        <w:ind w:left="0" w:firstLine="0"/>
        <w:rPr>
          <w:rFonts w:ascii="Arial" w:hAnsi="Arial" w:cs="Arial"/>
          <w:sz w:val="20"/>
        </w:rPr>
      </w:pPr>
    </w:p>
    <w:p w14:paraId="20CF1892" w14:textId="77777777"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není oprávněn započíst hodnotu víceprací proti hodnotě </w:t>
      </w:r>
      <w:proofErr w:type="spellStart"/>
      <w:r w:rsidRPr="009A375B">
        <w:rPr>
          <w:rFonts w:ascii="Arial" w:hAnsi="Arial" w:cs="Arial"/>
          <w:sz w:val="20"/>
        </w:rPr>
        <w:t>méněprací</w:t>
      </w:r>
      <w:proofErr w:type="spellEnd"/>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w:t>
      </w:r>
      <w:proofErr w:type="gramStart"/>
      <w:r w:rsidR="006B7E25" w:rsidRPr="009A375B">
        <w:rPr>
          <w:rFonts w:ascii="Arial" w:hAnsi="Arial" w:cs="Arial"/>
          <w:sz w:val="20"/>
        </w:rPr>
        <w:t>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w:t>
      </w:r>
      <w:proofErr w:type="gramEnd"/>
      <w:r w:rsidR="006B7E25" w:rsidRPr="009A375B">
        <w:rPr>
          <w:rFonts w:ascii="Arial" w:hAnsi="Arial" w:cs="Arial"/>
          <w:sz w:val="20"/>
        </w:rPr>
        <w:t xml:space="preserve"> smlouvy</w:t>
      </w:r>
      <w:r w:rsidRPr="009A375B">
        <w:rPr>
          <w:rFonts w:ascii="Arial" w:hAnsi="Arial" w:cs="Arial"/>
          <w:sz w:val="20"/>
        </w:rPr>
        <w:t xml:space="preserve">. </w:t>
      </w:r>
    </w:p>
    <w:p w14:paraId="43EE6817" w14:textId="77777777" w:rsidR="00C668A9" w:rsidRPr="009A375B" w:rsidRDefault="00C668A9" w:rsidP="00B33AA8">
      <w:pPr>
        <w:pStyle w:val="Zkladntextodsazen31"/>
        <w:ind w:left="0" w:firstLine="0"/>
        <w:rPr>
          <w:rFonts w:ascii="Arial" w:hAnsi="Arial" w:cs="Arial"/>
          <w:sz w:val="20"/>
        </w:rPr>
      </w:pPr>
    </w:p>
    <w:p w14:paraId="2C1C0609" w14:textId="77777777"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4A204C47" w14:textId="77777777" w:rsidR="00930540" w:rsidRDefault="00930540" w:rsidP="00930540">
      <w:pPr>
        <w:pStyle w:val="Zkladntextodsazen31"/>
        <w:ind w:firstLine="0"/>
        <w:rPr>
          <w:rFonts w:ascii="Arial" w:hAnsi="Arial" w:cs="Arial"/>
          <w:sz w:val="20"/>
        </w:rPr>
      </w:pPr>
    </w:p>
    <w:p w14:paraId="541B24CC" w14:textId="77777777" w:rsidR="00930540" w:rsidRDefault="00930540" w:rsidP="00930540">
      <w:pPr>
        <w:pStyle w:val="Zkladntextodsazen31"/>
        <w:numPr>
          <w:ilvl w:val="1"/>
          <w:numId w:val="7"/>
        </w:numPr>
        <w:tabs>
          <w:tab w:val="clear" w:pos="570"/>
        </w:tabs>
        <w:ind w:left="709" w:hanging="709"/>
        <w:rPr>
          <w:rFonts w:ascii="Arial" w:hAnsi="Arial" w:cs="Arial"/>
          <w:sz w:val="20"/>
        </w:rPr>
      </w:pPr>
      <w:r w:rsidRPr="00965B09">
        <w:rPr>
          <w:rFonts w:ascii="Arial" w:hAnsi="Arial" w:cs="Arial"/>
          <w:sz w:val="20"/>
        </w:rPr>
        <w:t xml:space="preserve">Zhotovitel bere na vědomí a výslovně souhlasí s tím, že objednatel je v souladu s principy sociálně odpovědného veřejného zadávání oprávněn provést platby přímo konkrétnímu poddodavateli zhotovitele, a to v souladu s § 106 ZZVZ.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w:t>
      </w:r>
      <w:r>
        <w:rPr>
          <w:rFonts w:ascii="Arial" w:hAnsi="Arial" w:cs="Arial"/>
          <w:sz w:val="20"/>
        </w:rPr>
        <w:t>zhotovitele</w:t>
      </w:r>
      <w:r w:rsidRPr="00965B09">
        <w:rPr>
          <w:rFonts w:ascii="Arial" w:hAnsi="Arial" w:cs="Arial"/>
          <w:sz w:val="20"/>
        </w:rPr>
        <w:t xml:space="preserve"> o důvodu neprovedení platby poddodavateli. Zhotovitel výslovně prohlašuje, že se objednatel provedením přímé platby poddodavateli nemůže dostat do prodlení s platbou cen, neboť provedením přímé platby poddodavateli 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305F7A41" w14:textId="77777777" w:rsidR="00EC7E3F" w:rsidRDefault="00EC7E3F" w:rsidP="005E5C56">
      <w:pPr>
        <w:pStyle w:val="Zkladntextodsazen31"/>
        <w:ind w:left="0" w:firstLine="0"/>
        <w:rPr>
          <w:rFonts w:ascii="Arial" w:hAnsi="Arial" w:cs="Arial"/>
          <w:b/>
          <w:sz w:val="20"/>
        </w:rPr>
      </w:pPr>
    </w:p>
    <w:p w14:paraId="59E1E8C7"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4AABF9FA" w14:textId="77777777" w:rsidR="00A3733B" w:rsidRPr="009A375B" w:rsidRDefault="00A3733B" w:rsidP="005E5C56">
      <w:pPr>
        <w:jc w:val="both"/>
        <w:rPr>
          <w:rFonts w:ascii="Arial" w:hAnsi="Arial" w:cs="Arial"/>
        </w:rPr>
      </w:pPr>
    </w:p>
    <w:p w14:paraId="42A1C3F0"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2E6990A" w14:textId="77777777" w:rsidR="00A3733B" w:rsidRPr="009A375B" w:rsidRDefault="00A3733B" w:rsidP="005E5C56">
      <w:pPr>
        <w:jc w:val="both"/>
        <w:rPr>
          <w:rFonts w:ascii="Arial" w:hAnsi="Arial" w:cs="Arial"/>
        </w:rPr>
      </w:pPr>
    </w:p>
    <w:p w14:paraId="738A0014"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031EB3E" w14:textId="77777777" w:rsidR="00A3733B" w:rsidRPr="009A375B" w:rsidRDefault="00A3733B" w:rsidP="005E5C56">
      <w:pPr>
        <w:pStyle w:val="Zkladntextodsazen31"/>
        <w:ind w:left="0" w:firstLine="0"/>
        <w:rPr>
          <w:rFonts w:ascii="Arial" w:hAnsi="Arial" w:cs="Arial"/>
          <w:sz w:val="20"/>
        </w:rPr>
      </w:pPr>
    </w:p>
    <w:p w14:paraId="661A5342"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AF8EB7D" w14:textId="77777777" w:rsidR="00DF71F9" w:rsidRDefault="00DF71F9" w:rsidP="00DF71F9">
      <w:pPr>
        <w:pStyle w:val="Odstavecseseznamem"/>
        <w:rPr>
          <w:rFonts w:ascii="Arial" w:hAnsi="Arial" w:cs="Arial"/>
        </w:rPr>
      </w:pPr>
    </w:p>
    <w:p w14:paraId="5A6ECC16" w14:textId="77777777"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798523D" w14:textId="77777777" w:rsidR="00595666" w:rsidRDefault="00595666">
      <w:pPr>
        <w:suppressAutoHyphens w:val="0"/>
        <w:rPr>
          <w:rFonts w:ascii="Arial" w:hAnsi="Arial" w:cs="Arial"/>
          <w:b/>
        </w:rPr>
      </w:pPr>
    </w:p>
    <w:p w14:paraId="5997DDBA"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3222142B" w14:textId="77777777" w:rsidR="00A3733B" w:rsidRPr="009A375B" w:rsidRDefault="00A3733B" w:rsidP="005E5C56">
      <w:pPr>
        <w:jc w:val="both"/>
        <w:rPr>
          <w:rFonts w:ascii="Arial" w:hAnsi="Arial" w:cs="Arial"/>
        </w:rPr>
      </w:pPr>
    </w:p>
    <w:p w14:paraId="606C892A" w14:textId="77777777"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ED6FE67" w14:textId="77777777" w:rsidR="00627682" w:rsidRPr="00111780" w:rsidRDefault="00627682" w:rsidP="005E5C56">
      <w:pPr>
        <w:pStyle w:val="Zkladntextodsazen31"/>
        <w:rPr>
          <w:rFonts w:ascii="Arial" w:hAnsi="Arial" w:cs="Arial"/>
          <w:sz w:val="20"/>
        </w:rPr>
      </w:pPr>
    </w:p>
    <w:p w14:paraId="58EA8FB5"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3997E7E0" w14:textId="77777777" w:rsidR="00A3733B" w:rsidRPr="009A375B" w:rsidRDefault="00A3733B" w:rsidP="005E5C56">
      <w:pPr>
        <w:jc w:val="both"/>
        <w:rPr>
          <w:rFonts w:ascii="Arial" w:hAnsi="Arial" w:cs="Arial"/>
          <w:shd w:val="clear" w:color="auto" w:fill="FFFF00"/>
        </w:rPr>
      </w:pPr>
    </w:p>
    <w:p w14:paraId="13A73D0B"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11DD791C" w14:textId="77777777" w:rsidR="00A3733B" w:rsidRPr="009A375B" w:rsidRDefault="00A3733B" w:rsidP="00D04AE9">
      <w:pPr>
        <w:pStyle w:val="Zkladntextodsazen31"/>
        <w:ind w:left="0" w:firstLine="0"/>
        <w:rPr>
          <w:rFonts w:ascii="Arial" w:hAnsi="Arial" w:cs="Arial"/>
          <w:sz w:val="20"/>
        </w:rPr>
      </w:pPr>
    </w:p>
    <w:p w14:paraId="787BDDC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w:t>
      </w:r>
      <w:r w:rsidRPr="009A375B">
        <w:rPr>
          <w:rFonts w:ascii="Arial" w:hAnsi="Arial" w:cs="Arial"/>
          <w:sz w:val="20"/>
        </w:rPr>
        <w:lastRenderedPageBreak/>
        <w:t xml:space="preserve">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42F89E8C" w14:textId="58A56F1E" w:rsidR="00A3733B" w:rsidRDefault="00A3733B" w:rsidP="00D04AE9">
      <w:pPr>
        <w:pStyle w:val="Zkladntextodsazen31"/>
        <w:ind w:left="0" w:firstLine="0"/>
        <w:rPr>
          <w:rFonts w:ascii="Arial" w:hAnsi="Arial" w:cs="Arial"/>
          <w:sz w:val="20"/>
        </w:rPr>
      </w:pPr>
    </w:p>
    <w:p w14:paraId="5DA4A538" w14:textId="77777777" w:rsidR="00F722DD" w:rsidRPr="009A375B" w:rsidRDefault="00F722DD" w:rsidP="00D04AE9">
      <w:pPr>
        <w:pStyle w:val="Zkladntextodsazen31"/>
        <w:ind w:left="0" w:firstLine="0"/>
        <w:rPr>
          <w:rFonts w:ascii="Arial" w:hAnsi="Arial" w:cs="Arial"/>
          <w:sz w:val="20"/>
        </w:rPr>
      </w:pPr>
    </w:p>
    <w:p w14:paraId="56E7269E"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7CC1595B"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v co nejmenší míře omezovalo užívání místa provádění díla vymezeného v článku IV. odst. </w:t>
      </w:r>
      <w:proofErr w:type="gramStart"/>
      <w:r w:rsidRPr="009A375B">
        <w:rPr>
          <w:rFonts w:ascii="Arial" w:hAnsi="Arial" w:cs="Arial"/>
          <w:sz w:val="20"/>
        </w:rPr>
        <w:t>4.1. této</w:t>
      </w:r>
      <w:proofErr w:type="gramEnd"/>
      <w:r w:rsidRPr="009A375B">
        <w:rPr>
          <w:rFonts w:ascii="Arial" w:hAnsi="Arial" w:cs="Arial"/>
          <w:sz w:val="20"/>
        </w:rPr>
        <w:t xml:space="preserve"> smlouvy, veřejných prostranství či jiných okolních dotčených pozemků či staveb; a</w:t>
      </w:r>
    </w:p>
    <w:p w14:paraId="208DEFB9"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03242D5"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233AA8D1" w14:textId="2DEE8796"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F722DD">
        <w:rPr>
          <w:rFonts w:ascii="Arial" w:hAnsi="Arial" w:cs="Arial"/>
          <w:sz w:val="20"/>
        </w:rPr>
        <w:t xml:space="preserve">v oboru </w:t>
      </w:r>
      <w:r w:rsidR="00F722DD" w:rsidRPr="00F722DD">
        <w:rPr>
          <w:rFonts w:ascii="Arial" w:hAnsi="Arial" w:cs="Arial"/>
          <w:sz w:val="20"/>
        </w:rPr>
        <w:t>pozemní</w:t>
      </w:r>
      <w:r w:rsidR="00C27063" w:rsidRPr="00F722DD">
        <w:rPr>
          <w:rFonts w:ascii="Arial" w:hAnsi="Arial" w:cs="Arial"/>
          <w:sz w:val="20"/>
        </w:rPr>
        <w:t xml:space="preserve"> stavby,</w:t>
      </w:r>
      <w:r w:rsidRPr="00F722DD">
        <w:rPr>
          <w:rFonts w:ascii="Arial" w:hAnsi="Arial" w:cs="Arial"/>
          <w:sz w:val="20"/>
        </w:rPr>
        <w:t xml:space="preserve"> </w:t>
      </w:r>
      <w:r w:rsidR="00467B64" w:rsidRPr="00F722DD">
        <w:rPr>
          <w:rFonts w:ascii="Arial" w:hAnsi="Arial" w:cs="Arial"/>
          <w:sz w:val="20"/>
        </w:rPr>
        <w:t xml:space="preserve">která </w:t>
      </w:r>
      <w:r w:rsidR="00467B64" w:rsidRPr="00EF18B4">
        <w:rPr>
          <w:rFonts w:ascii="Arial" w:hAnsi="Arial" w:cs="Arial"/>
          <w:sz w:val="20"/>
        </w:rPr>
        <w:t xml:space="preserve">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w:t>
      </w:r>
      <w:r w:rsidR="004173E7">
        <w:rPr>
          <w:rFonts w:ascii="Arial" w:hAnsi="Arial" w:cs="Arial"/>
          <w:sz w:val="20"/>
        </w:rPr>
        <w:t xml:space="preserve">, </w:t>
      </w:r>
      <w:r w:rsidRPr="009A375B">
        <w:rPr>
          <w:rFonts w:ascii="Arial" w:hAnsi="Arial" w:cs="Arial"/>
          <w:sz w:val="20"/>
        </w:rPr>
        <w:t>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004173E7">
        <w:rPr>
          <w:rFonts w:ascii="Arial" w:hAnsi="Arial" w:cs="Arial"/>
          <w:sz w:val="20"/>
        </w:rPr>
        <w:t xml:space="preserve"> </w:t>
      </w:r>
      <w:r w:rsidRPr="009A375B">
        <w:rPr>
          <w:rFonts w:ascii="Arial" w:hAnsi="Arial" w:cs="Arial"/>
          <w:sz w:val="20"/>
        </w:rPr>
        <w:t xml:space="preserve">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1C6B1FB0" w14:textId="77777777" w:rsidR="00627682" w:rsidRDefault="00627682" w:rsidP="005E5C56">
      <w:pPr>
        <w:jc w:val="both"/>
        <w:rPr>
          <w:rFonts w:ascii="Arial" w:hAnsi="Arial" w:cs="Arial"/>
        </w:rPr>
      </w:pPr>
    </w:p>
    <w:p w14:paraId="54AB68E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4EE4F23C"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402DD318"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w:t>
      </w:r>
      <w:proofErr w:type="spellStart"/>
      <w:r w:rsidRPr="009A375B">
        <w:rPr>
          <w:rFonts w:ascii="Arial" w:hAnsi="Arial" w:cs="Arial"/>
          <w:sz w:val="20"/>
        </w:rPr>
        <w:t>dxf</w:t>
      </w:r>
      <w:proofErr w:type="spellEnd"/>
      <w:r w:rsidRPr="009A375B">
        <w:rPr>
          <w:rFonts w:ascii="Arial" w:hAnsi="Arial" w:cs="Arial"/>
          <w:sz w:val="20"/>
        </w:rPr>
        <w:t xml:space="preserve">  na nosiči dat CD a současně v listinné podobě jako součást předávacího prot</w:t>
      </w:r>
      <w:r w:rsidR="00587AC9" w:rsidRPr="009A375B">
        <w:rPr>
          <w:rFonts w:ascii="Arial" w:hAnsi="Arial" w:cs="Arial"/>
          <w:sz w:val="20"/>
        </w:rPr>
        <w:t xml:space="preserve">okolu dle článku XII. odst. </w:t>
      </w:r>
      <w:proofErr w:type="gramStart"/>
      <w:r w:rsidR="00587AC9" w:rsidRPr="009A375B">
        <w:rPr>
          <w:rFonts w:ascii="Arial" w:hAnsi="Arial" w:cs="Arial"/>
          <w:sz w:val="20"/>
        </w:rPr>
        <w:t>12.4</w:t>
      </w:r>
      <w:r w:rsidRPr="009A375B">
        <w:rPr>
          <w:rFonts w:ascii="Arial" w:hAnsi="Arial" w:cs="Arial"/>
          <w:sz w:val="20"/>
        </w:rPr>
        <w:t>. této</w:t>
      </w:r>
      <w:proofErr w:type="gramEnd"/>
      <w:r w:rsidRPr="009A375B">
        <w:rPr>
          <w:rFonts w:ascii="Arial" w:hAnsi="Arial" w:cs="Arial"/>
          <w:sz w:val="20"/>
        </w:rPr>
        <w:t xml:space="preserve"> smlouvy; a</w:t>
      </w:r>
    </w:p>
    <w:p w14:paraId="39081DC1"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076A4D62"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14275B08"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44DBFEC0"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46C8D21C" w14:textId="63BDC095" w:rsidR="0064473A" w:rsidRDefault="0064473A" w:rsidP="00C31D0D">
      <w:pPr>
        <w:pStyle w:val="Zkladntextodsazen31"/>
        <w:ind w:left="0" w:firstLine="0"/>
        <w:rPr>
          <w:rFonts w:ascii="Arial" w:hAnsi="Arial" w:cs="Arial"/>
          <w:sz w:val="20"/>
        </w:rPr>
      </w:pPr>
    </w:p>
    <w:p w14:paraId="0191FE15" w14:textId="26CC86F7" w:rsidR="00DA7679" w:rsidRDefault="00DA7679" w:rsidP="00C31D0D">
      <w:pPr>
        <w:pStyle w:val="Zkladntextodsazen31"/>
        <w:ind w:left="0" w:firstLine="0"/>
        <w:rPr>
          <w:rFonts w:ascii="Arial" w:hAnsi="Arial" w:cs="Arial"/>
          <w:sz w:val="20"/>
        </w:rPr>
      </w:pPr>
    </w:p>
    <w:p w14:paraId="0F6281AF" w14:textId="77777777" w:rsidR="00DA7679" w:rsidRPr="009A375B" w:rsidRDefault="00DA7679" w:rsidP="00C31D0D">
      <w:pPr>
        <w:pStyle w:val="Zkladntextodsazen31"/>
        <w:ind w:left="0" w:firstLine="0"/>
        <w:rPr>
          <w:rFonts w:ascii="Arial" w:hAnsi="Arial" w:cs="Arial"/>
          <w:sz w:val="20"/>
        </w:rPr>
      </w:pPr>
    </w:p>
    <w:p w14:paraId="21314527"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Objednatel je oprávněn:</w:t>
      </w:r>
    </w:p>
    <w:p w14:paraId="7A36BFDB" w14:textId="5120CA8E"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 xml:space="preserve">sám či prostřednictvím třetí osoby provádět cenovou kontrolu </w:t>
      </w:r>
      <w:r w:rsidR="00895FB9" w:rsidRPr="009A375B">
        <w:rPr>
          <w:rFonts w:ascii="Arial" w:hAnsi="Arial" w:cs="Arial"/>
          <w:sz w:val="20"/>
        </w:rPr>
        <w:t>v průběhu</w:t>
      </w:r>
      <w:r w:rsidRPr="009A375B">
        <w:rPr>
          <w:rFonts w:ascii="Arial" w:hAnsi="Arial" w:cs="Arial"/>
          <w:sz w:val="20"/>
        </w:rPr>
        <w:t xml:space="preserve">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216B3AD5"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29BCC40A" w14:textId="77777777" w:rsidR="0071390A" w:rsidRPr="009A375B" w:rsidRDefault="0071390A" w:rsidP="00C31D0D">
      <w:pPr>
        <w:pStyle w:val="Zkladntextodsazen31"/>
        <w:ind w:left="0" w:firstLine="0"/>
        <w:rPr>
          <w:rFonts w:ascii="Arial" w:hAnsi="Arial" w:cs="Arial"/>
          <w:sz w:val="20"/>
        </w:rPr>
      </w:pPr>
    </w:p>
    <w:p w14:paraId="49B9721F"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5BFBD5" w14:textId="77777777" w:rsidR="00456DE9" w:rsidRPr="009A375B" w:rsidRDefault="00456DE9" w:rsidP="00456DE9">
      <w:pPr>
        <w:pStyle w:val="Zkladntextodsazen31"/>
        <w:ind w:left="0" w:firstLine="0"/>
        <w:rPr>
          <w:rFonts w:ascii="Arial" w:hAnsi="Arial" w:cs="Arial"/>
          <w:sz w:val="20"/>
        </w:rPr>
      </w:pPr>
    </w:p>
    <w:p w14:paraId="65D8FBC9" w14:textId="77777777"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50402CF4" w14:textId="77777777" w:rsidR="00192E11" w:rsidRPr="009A375B" w:rsidRDefault="00192E11" w:rsidP="00192E11">
      <w:pPr>
        <w:pStyle w:val="Zkladntextodsazen31"/>
        <w:ind w:left="0" w:firstLine="0"/>
        <w:rPr>
          <w:rFonts w:ascii="Arial" w:hAnsi="Arial" w:cs="Arial"/>
          <w:sz w:val="20"/>
        </w:rPr>
      </w:pPr>
    </w:p>
    <w:p w14:paraId="49096BCD" w14:textId="77777777"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0979652D" w14:textId="77777777" w:rsidR="00BE31F9" w:rsidRPr="009A375B" w:rsidRDefault="00BE31F9" w:rsidP="00BE31F9">
      <w:pPr>
        <w:pStyle w:val="Odstavecseseznamem"/>
        <w:rPr>
          <w:rFonts w:ascii="Arial" w:hAnsi="Arial" w:cs="Arial"/>
        </w:rPr>
      </w:pPr>
    </w:p>
    <w:p w14:paraId="112B30B0"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w:t>
      </w:r>
      <w:proofErr w:type="gramStart"/>
      <w:r w:rsidRPr="009A375B">
        <w:rPr>
          <w:rFonts w:ascii="Arial" w:hAnsi="Arial" w:cs="Arial"/>
          <w:sz w:val="20"/>
        </w:rPr>
        <w:t>této</w:t>
      </w:r>
      <w:proofErr w:type="gramEnd"/>
      <w:r w:rsidRPr="009A375B">
        <w:rPr>
          <w:rFonts w:ascii="Arial" w:hAnsi="Arial" w:cs="Arial"/>
          <w:sz w:val="20"/>
        </w:rPr>
        <w:t xml:space="preserve">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w:t>
      </w:r>
      <w:proofErr w:type="gramStart"/>
      <w:r w:rsidR="007E5713" w:rsidRPr="009A375B">
        <w:rPr>
          <w:rFonts w:ascii="Arial" w:hAnsi="Arial" w:cs="Arial"/>
          <w:sz w:val="20"/>
        </w:rPr>
        <w:t>této</w:t>
      </w:r>
      <w:proofErr w:type="gramEnd"/>
      <w:r w:rsidR="007E5713" w:rsidRPr="009A375B">
        <w:rPr>
          <w:rFonts w:ascii="Arial" w:hAnsi="Arial" w:cs="Arial"/>
          <w:sz w:val="20"/>
        </w:rPr>
        <w:t xml:space="preserve"> smlouvy vymezeni obchodní firmou nebo názvem, identifikačním číslem a sídlem nebo místem podnikání</w:t>
      </w:r>
      <w:r w:rsidRPr="009A375B">
        <w:rPr>
          <w:rFonts w:ascii="Arial" w:hAnsi="Arial" w:cs="Arial"/>
          <w:sz w:val="20"/>
        </w:rPr>
        <w:t>.</w:t>
      </w:r>
    </w:p>
    <w:p w14:paraId="40F79266" w14:textId="77777777" w:rsidR="009B1F65" w:rsidRPr="009A375B" w:rsidRDefault="009B1F65" w:rsidP="00D04AE9">
      <w:pPr>
        <w:pStyle w:val="Zkladntextodsazen31"/>
        <w:ind w:left="0" w:firstLine="0"/>
        <w:rPr>
          <w:rFonts w:ascii="Arial" w:hAnsi="Arial" w:cs="Arial"/>
          <w:sz w:val="20"/>
        </w:rPr>
      </w:pPr>
    </w:p>
    <w:p w14:paraId="74B83150" w14:textId="77777777"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w:t>
      </w:r>
      <w:proofErr w:type="gramStart"/>
      <w:r w:rsidRPr="009A375B">
        <w:rPr>
          <w:rFonts w:ascii="Arial" w:hAnsi="Arial" w:cs="Arial"/>
          <w:sz w:val="20"/>
        </w:rPr>
        <w:t>této</w:t>
      </w:r>
      <w:proofErr w:type="gramEnd"/>
      <w:r w:rsidRPr="009A375B">
        <w:rPr>
          <w:rFonts w:ascii="Arial" w:hAnsi="Arial" w:cs="Arial"/>
          <w:sz w:val="20"/>
        </w:rPr>
        <w:t xml:space="preserve">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5948B73B" w14:textId="77777777" w:rsidR="001A25F1" w:rsidRPr="009A375B" w:rsidRDefault="001A25F1" w:rsidP="001A25F1">
      <w:pPr>
        <w:pStyle w:val="Odstavecseseznamem"/>
        <w:rPr>
          <w:rFonts w:ascii="Arial" w:hAnsi="Arial" w:cs="Arial"/>
        </w:rPr>
      </w:pPr>
    </w:p>
    <w:p w14:paraId="55AA454C"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00315FE9" w14:textId="77777777" w:rsidR="00D57857" w:rsidRPr="009A375B" w:rsidRDefault="00D57857" w:rsidP="00D57857">
      <w:pPr>
        <w:pStyle w:val="Odstavecseseznamem"/>
        <w:rPr>
          <w:rFonts w:ascii="Arial" w:hAnsi="Arial" w:cs="Arial"/>
        </w:rPr>
      </w:pPr>
    </w:p>
    <w:p w14:paraId="01392552" w14:textId="77777777"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08596CB2" w14:textId="77777777" w:rsidR="00111780" w:rsidRDefault="00111780" w:rsidP="00111780">
      <w:pPr>
        <w:pStyle w:val="Odstavecseseznamem"/>
        <w:rPr>
          <w:rFonts w:ascii="Arial" w:hAnsi="Arial" w:cs="Arial"/>
        </w:rPr>
      </w:pPr>
    </w:p>
    <w:p w14:paraId="69ABA976"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w:t>
      </w:r>
      <w:r w:rsidRPr="004B6727">
        <w:rPr>
          <w:rFonts w:ascii="Arial" w:hAnsi="Arial" w:cs="Arial"/>
          <w:sz w:val="20"/>
        </w:rPr>
        <w:lastRenderedPageBreak/>
        <w:t xml:space="preserve">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9910D3F" w14:textId="77777777" w:rsidR="00111780" w:rsidRDefault="00111780" w:rsidP="00111780">
      <w:pPr>
        <w:pStyle w:val="Odstavecseseznamem"/>
        <w:rPr>
          <w:rFonts w:ascii="Arial" w:hAnsi="Arial" w:cs="Arial"/>
        </w:rPr>
      </w:pPr>
    </w:p>
    <w:p w14:paraId="4CB633FB"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proofErr w:type="gramStart"/>
      <w:r w:rsidR="00AF03C3">
        <w:rPr>
          <w:rFonts w:ascii="Arial" w:hAnsi="Arial" w:cs="Arial"/>
          <w:sz w:val="20"/>
        </w:rPr>
        <w:t>sjednány</w:t>
      </w:r>
      <w:proofErr w:type="gramEnd"/>
      <w:r w:rsidR="00AF03C3">
        <w:rPr>
          <w:rFonts w:ascii="Arial" w:hAnsi="Arial" w:cs="Arial"/>
          <w:sz w:val="20"/>
        </w:rPr>
        <w:t xml:space="preserve"> max. v hodnotách</w:t>
      </w:r>
      <w:r w:rsidRPr="004B6727">
        <w:rPr>
          <w:rFonts w:ascii="Arial" w:hAnsi="Arial" w:cs="Arial"/>
          <w:sz w:val="20"/>
        </w:rPr>
        <w:t xml:space="preserve"> jako</w:t>
      </w:r>
      <w:r w:rsidR="00AF03C3">
        <w:rPr>
          <w:rFonts w:ascii="Arial" w:hAnsi="Arial" w:cs="Arial"/>
          <w:sz w:val="20"/>
        </w:rPr>
        <w:t xml:space="preserve"> </w:t>
      </w:r>
      <w:proofErr w:type="gramStart"/>
      <w:r w:rsidR="00AF03C3">
        <w:rPr>
          <w:rFonts w:ascii="Arial" w:hAnsi="Arial" w:cs="Arial"/>
          <w:sz w:val="20"/>
        </w:rPr>
        <w:t>je</w:t>
      </w:r>
      <w:proofErr w:type="gramEnd"/>
      <w:r w:rsidR="00AF03C3">
        <w:rPr>
          <w:rFonts w:ascii="Arial" w:hAnsi="Arial" w:cs="Arial"/>
          <w:sz w:val="20"/>
        </w:rPr>
        <w:t xml:space="preserv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04F4F509" w14:textId="77777777" w:rsidR="00F816B5" w:rsidRPr="003E01DA" w:rsidRDefault="00F816B5" w:rsidP="006F693A">
      <w:pPr>
        <w:pStyle w:val="Odstavecseseznamem"/>
        <w:rPr>
          <w:rFonts w:ascii="Arial" w:hAnsi="Arial" w:cs="Arial"/>
        </w:rPr>
      </w:pPr>
    </w:p>
    <w:p w14:paraId="44690D5F" w14:textId="77777777" w:rsidR="006F693A" w:rsidRPr="003E01DA" w:rsidRDefault="006F693A" w:rsidP="006F693A">
      <w:pPr>
        <w:pStyle w:val="Zkladntextodsazen31"/>
        <w:numPr>
          <w:ilvl w:val="1"/>
          <w:numId w:val="14"/>
        </w:numPr>
        <w:rPr>
          <w:rFonts w:ascii="Arial" w:eastAsia="Arial Unicode MS" w:hAnsi="Arial" w:cs="Arial"/>
          <w:sz w:val="20"/>
        </w:rPr>
      </w:pPr>
      <w:r w:rsidRPr="003E01DA">
        <w:rPr>
          <w:rFonts w:ascii="Arial" w:eastAsia="Arial Unicode MS" w:hAnsi="Arial" w:cs="Arial"/>
          <w:sz w:val="20"/>
        </w:rPr>
        <w:t>Příslušné odborné práce v rámci realizace díla budou provádět technici, které zhotovitel uvedl v seznamu techniků:</w:t>
      </w:r>
    </w:p>
    <w:p w14:paraId="0D32CAB5" w14:textId="77777777" w:rsidR="006F693A" w:rsidRPr="003E01DA" w:rsidRDefault="006F693A" w:rsidP="006F693A">
      <w:pPr>
        <w:pStyle w:val="Zkladntext21"/>
        <w:spacing w:after="0" w:line="240" w:lineRule="auto"/>
        <w:ind w:left="709" w:firstLine="709"/>
        <w:jc w:val="both"/>
        <w:rPr>
          <w:rFonts w:ascii="Arial" w:eastAsia="Arial Unicode MS" w:hAnsi="Arial" w:cs="Arial"/>
        </w:rPr>
      </w:pPr>
    </w:p>
    <w:p w14:paraId="70974962" w14:textId="5D3C3EE3" w:rsidR="006F693A" w:rsidRPr="003E01DA" w:rsidRDefault="00895FB9" w:rsidP="006F693A">
      <w:pPr>
        <w:pStyle w:val="Zkladntext21"/>
        <w:spacing w:after="0" w:line="240" w:lineRule="auto"/>
        <w:ind w:firstLine="709"/>
        <w:jc w:val="both"/>
        <w:rPr>
          <w:rFonts w:ascii="Arial" w:eastAsia="Arial Unicode MS" w:hAnsi="Arial" w:cs="Arial"/>
        </w:rPr>
      </w:pPr>
      <w:r>
        <w:rPr>
          <w:rFonts w:ascii="Arial" w:eastAsia="Arial Unicode MS" w:hAnsi="Arial" w:cs="Arial"/>
        </w:rPr>
        <w:t>S</w:t>
      </w:r>
      <w:r w:rsidR="006F693A" w:rsidRPr="003E01DA">
        <w:rPr>
          <w:rFonts w:ascii="Arial" w:eastAsia="Arial Unicode MS" w:hAnsi="Arial" w:cs="Arial"/>
        </w:rPr>
        <w:t xml:space="preserve">tavbyvedoucí </w:t>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5C69DB">
        <w:rPr>
          <w:rFonts w:ascii="Arial" w:eastAsia="Arial Unicode MS" w:hAnsi="Arial" w:cs="Arial"/>
        </w:rPr>
        <w:t>Petr Veselý</w:t>
      </w:r>
    </w:p>
    <w:p w14:paraId="76E72750" w14:textId="77777777" w:rsidR="006F693A" w:rsidRPr="003E01DA" w:rsidRDefault="006F693A" w:rsidP="006F693A">
      <w:pPr>
        <w:pStyle w:val="Zkladntext21"/>
        <w:spacing w:after="0" w:line="240" w:lineRule="auto"/>
        <w:ind w:firstLine="709"/>
        <w:jc w:val="both"/>
        <w:rPr>
          <w:rFonts w:ascii="Arial" w:eastAsia="Arial Unicode MS" w:hAnsi="Arial" w:cs="Arial"/>
        </w:rPr>
      </w:pPr>
    </w:p>
    <w:p w14:paraId="1CDC2BDD" w14:textId="386C9FAE" w:rsidR="006F693A" w:rsidRDefault="006F693A" w:rsidP="006F693A">
      <w:pPr>
        <w:pStyle w:val="Zkladntextodsazen31"/>
        <w:ind w:left="705" w:firstLine="0"/>
        <w:rPr>
          <w:rFonts w:ascii="Arial" w:eastAsia="Arial Unicode MS" w:hAnsi="Arial" w:cs="Arial"/>
          <w:sz w:val="20"/>
        </w:rPr>
      </w:pPr>
      <w:r w:rsidRPr="003E01DA">
        <w:rPr>
          <w:rFonts w:ascii="Arial" w:eastAsia="Arial Unicode MS" w:hAnsi="Arial" w:cs="Arial"/>
          <w:sz w:val="20"/>
        </w:rPr>
        <w:t>Změnu v osobě technika lze provést výhradně na základě písemného souhlasu objednatele. V takovém případě musí nový technik splňovat vzdělání, odbornou kvalifikaci, délku praxe a reference v takovém rozsahu, v jakém byly objednatelem požadovány v zadávací dokumentaci. O těchto skutečnostech zhotovitel za nového technika doloží objednateli doklady o splnění této kvalifikace.</w:t>
      </w:r>
    </w:p>
    <w:p w14:paraId="79431605" w14:textId="30220E84" w:rsidR="00CF684C" w:rsidRDefault="00CF684C" w:rsidP="005E5C56">
      <w:pPr>
        <w:rPr>
          <w:rFonts w:ascii="Arial" w:hAnsi="Arial" w:cs="Arial"/>
          <w:b/>
        </w:rPr>
      </w:pPr>
    </w:p>
    <w:p w14:paraId="53C5479A" w14:textId="074886F6" w:rsidR="00CF684C" w:rsidRDefault="00CF684C" w:rsidP="00CF684C">
      <w:pPr>
        <w:pStyle w:val="Zkladntextodsazen31"/>
        <w:rPr>
          <w:rFonts w:ascii="Arial" w:eastAsia="Arial Unicode MS" w:hAnsi="Arial" w:cs="Arial"/>
          <w:sz w:val="20"/>
        </w:rPr>
      </w:pPr>
      <w:bookmarkStart w:id="1" w:name="_Hlk114671373"/>
      <w:bookmarkStart w:id="2" w:name="_Hlk114671325"/>
      <w:r>
        <w:rPr>
          <w:rFonts w:ascii="Arial" w:eastAsia="Arial Unicode MS" w:hAnsi="Arial" w:cs="Arial"/>
          <w:sz w:val="20"/>
        </w:rPr>
        <w:t xml:space="preserve">7.18.   Zhotovitel je povinen zajistit, aby plněním této smlouvy nedošlo k porušení právních předpisů a rozhodnutí upravujících mezinárodní sankce, kterými jsou Česká republika nebo objednatel vázáni. </w:t>
      </w:r>
      <w:bookmarkEnd w:id="1"/>
      <w:r>
        <w:rPr>
          <w:rFonts w:ascii="Arial" w:eastAsia="Arial Unicode MS" w:hAnsi="Arial" w:cs="Arial"/>
          <w:sz w:val="20"/>
        </w:rPr>
        <w:t xml:space="preserve">Zhotovitel je neprodleně povinen informovat objednatele o skutečnostech relevantních pro posouzení naplnění povinností uvedených ve větě první </w:t>
      </w:r>
      <w:proofErr w:type="gramStart"/>
      <w:r>
        <w:rPr>
          <w:rFonts w:ascii="Arial" w:eastAsia="Arial Unicode MS" w:hAnsi="Arial" w:cs="Arial"/>
          <w:sz w:val="20"/>
        </w:rPr>
        <w:t>tohoto</w:t>
      </w:r>
      <w:proofErr w:type="gramEnd"/>
      <w:r>
        <w:rPr>
          <w:rFonts w:ascii="Arial" w:eastAsia="Arial Unicode MS" w:hAnsi="Arial" w:cs="Arial"/>
          <w:sz w:val="20"/>
        </w:rPr>
        <w:t xml:space="preserve">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3" w:name="_Ref105255654"/>
      <w:r>
        <w:rPr>
          <w:rFonts w:ascii="Arial" w:eastAsia="Arial Unicode MS" w:hAnsi="Arial" w:cs="Arial"/>
          <w:sz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 dní od výzvy objednatele je povinen zjednat nápravu a takovou osobu nahradit, přičemž pokud tak neučiní, je objednatel oprávněn od smlouvy odstoupit</w:t>
      </w:r>
      <w:bookmarkEnd w:id="3"/>
      <w:r>
        <w:rPr>
          <w:rFonts w:ascii="Arial" w:eastAsia="Arial Unicode MS" w:hAnsi="Arial" w:cs="Arial"/>
          <w:sz w:val="20"/>
        </w:rPr>
        <w:t>.</w:t>
      </w:r>
      <w:bookmarkEnd w:id="2"/>
    </w:p>
    <w:p w14:paraId="2593A909" w14:textId="77777777" w:rsidR="00CF684C" w:rsidRPr="009A375B" w:rsidRDefault="00CF684C" w:rsidP="005E5C56">
      <w:pPr>
        <w:rPr>
          <w:rFonts w:ascii="Arial" w:hAnsi="Arial" w:cs="Arial"/>
          <w:b/>
        </w:rPr>
      </w:pPr>
    </w:p>
    <w:p w14:paraId="145D18E4"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290988D" w14:textId="77777777" w:rsidR="00A3733B" w:rsidRPr="009A375B" w:rsidRDefault="00A3733B" w:rsidP="005E5C56">
      <w:pPr>
        <w:jc w:val="both"/>
        <w:rPr>
          <w:rFonts w:ascii="Arial" w:hAnsi="Arial" w:cs="Arial"/>
        </w:rPr>
      </w:pPr>
    </w:p>
    <w:p w14:paraId="75CF0168" w14:textId="77777777" w:rsidR="00C93AE4" w:rsidRDefault="00C93AE4" w:rsidP="00C93AE4">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Zhotovitel se zavazuje ode dne předání staveniště (viz článek IX. této smlouvy) objednatelem zhotoviteli vést stavební deník alespoň v jednom originále a dvou průpisech. Na stavbě bude veden pouze jeden stavební deník. Zhotovitel je povinen vést stavební deník v souladu se zákonem </w:t>
      </w:r>
      <w:r>
        <w:rPr>
          <w:rFonts w:ascii="Arial" w:hAnsi="Arial" w:cs="Arial"/>
        </w:rPr>
        <w:t xml:space="preserve">                   </w:t>
      </w:r>
      <w:r w:rsidRPr="009A375B">
        <w:rPr>
          <w:rFonts w:ascii="Arial" w:hAnsi="Arial" w:cs="Arial"/>
        </w:rPr>
        <w:t xml:space="preserve">č. </w:t>
      </w:r>
      <w:r>
        <w:rPr>
          <w:rFonts w:ascii="Arial" w:hAnsi="Arial" w:cs="Arial"/>
        </w:rPr>
        <w:t xml:space="preserve">283/2021 Sb., </w:t>
      </w:r>
      <w:r w:rsidRPr="009A375B">
        <w:rPr>
          <w:rFonts w:ascii="Arial" w:hAnsi="Arial" w:cs="Arial"/>
        </w:rPr>
        <w:t>stavební zákon, ve znění pozdějších předpisů (dále jen „stavební zákon</w:t>
      </w:r>
      <w:r w:rsidRPr="00DA42AC">
        <w:rPr>
          <w:rFonts w:ascii="Arial" w:hAnsi="Arial" w:cs="Arial"/>
        </w:rPr>
        <w:t xml:space="preserve">“) </w:t>
      </w:r>
      <w:r>
        <w:rPr>
          <w:rFonts w:ascii="Arial" w:hAnsi="Arial" w:cs="Arial"/>
        </w:rPr>
        <w:t xml:space="preserve">a </w:t>
      </w:r>
      <w:r w:rsidRPr="00DA42AC">
        <w:rPr>
          <w:rFonts w:ascii="Arial" w:hAnsi="Arial" w:cs="Arial"/>
        </w:rPr>
        <w:t xml:space="preserve"> příslušných ustanovení stavebního zákona či prováděcích předpisů o dokumentaci staveb.</w:t>
      </w:r>
      <w:r w:rsidRPr="009A375B">
        <w:rPr>
          <w:rFonts w:ascii="Arial" w:hAnsi="Arial" w:cs="Arial"/>
        </w:rPr>
        <w:t xml:space="preserve"> Do stavebního deníku bude zhotovitel zapisovat všechny skutečnosti stanovené stavebním zákonem a výše uvedenou vyhláškou a současně všechny skutečnosti rozhodné pro plnění podmínek této smlouvy. Stavební deník bude uložen na staveništi a bude oběma stranám nebo orgánu státního stavebního dohledu kdykoliv přístupný v době přítomnosti jakýchkoli osob na staveništi. Originál stavebního deníku předá zhotovitel při přejímacím řízení objednateli.</w:t>
      </w:r>
    </w:p>
    <w:p w14:paraId="7EC48ED5" w14:textId="77777777" w:rsidR="009E5C4A" w:rsidRPr="009A375B" w:rsidRDefault="009E5C4A" w:rsidP="005E5C56">
      <w:pPr>
        <w:pStyle w:val="Zkladntextodsazen31"/>
        <w:ind w:left="705" w:hanging="705"/>
        <w:rPr>
          <w:rFonts w:ascii="Arial" w:hAnsi="Arial" w:cs="Arial"/>
          <w:sz w:val="20"/>
        </w:rPr>
      </w:pPr>
    </w:p>
    <w:p w14:paraId="55A88135" w14:textId="04717AFC"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5C69DB">
        <w:rPr>
          <w:rFonts w:ascii="Arial" w:hAnsi="Arial" w:cs="Arial"/>
        </w:rPr>
        <w:t>Petr Veselý</w:t>
      </w:r>
      <w:r w:rsidRPr="009A375B">
        <w:rPr>
          <w:rFonts w:ascii="Arial" w:hAnsi="Arial" w:cs="Arial"/>
        </w:rPr>
        <w:t xml:space="preserve"> </w:t>
      </w:r>
      <w:r w:rsidR="00AE7E94">
        <w:rPr>
          <w:rFonts w:ascii="Arial" w:hAnsi="Arial" w:cs="Arial"/>
        </w:rPr>
        <w: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3C71A373" w14:textId="77777777" w:rsidR="009C786D" w:rsidRPr="009A375B" w:rsidRDefault="009C786D" w:rsidP="00CF39B1">
      <w:pPr>
        <w:pStyle w:val="Zkladntext21"/>
        <w:spacing w:after="0" w:line="240" w:lineRule="auto"/>
        <w:jc w:val="both"/>
        <w:rPr>
          <w:rFonts w:ascii="Arial" w:hAnsi="Arial" w:cs="Arial"/>
        </w:rPr>
      </w:pPr>
    </w:p>
    <w:p w14:paraId="6E983A68"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1059A7F" w14:textId="77777777" w:rsidR="00A3733B" w:rsidRPr="009A375B" w:rsidRDefault="00A3733B" w:rsidP="00CF39B1">
      <w:pPr>
        <w:pStyle w:val="Zkladntext21"/>
        <w:spacing w:after="0" w:line="240" w:lineRule="auto"/>
        <w:jc w:val="both"/>
        <w:rPr>
          <w:rFonts w:ascii="Arial" w:hAnsi="Arial" w:cs="Arial"/>
        </w:rPr>
      </w:pPr>
    </w:p>
    <w:p w14:paraId="2F04D793"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7CEE948" w14:textId="77777777" w:rsidR="002B43A1" w:rsidRDefault="002B43A1" w:rsidP="002B43A1">
      <w:pPr>
        <w:pStyle w:val="Odstavecseseznamem"/>
        <w:rPr>
          <w:rFonts w:ascii="Arial" w:hAnsi="Arial" w:cs="Arial"/>
        </w:rPr>
      </w:pPr>
    </w:p>
    <w:p w14:paraId="07D868EB"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143DB938" w14:textId="77777777" w:rsidR="00A3733B" w:rsidRPr="009A375B" w:rsidRDefault="00A3733B" w:rsidP="00CF39B1">
      <w:pPr>
        <w:pStyle w:val="Zkladntext21"/>
        <w:spacing w:after="0" w:line="240" w:lineRule="auto"/>
        <w:jc w:val="both"/>
        <w:rPr>
          <w:rFonts w:ascii="Arial" w:hAnsi="Arial" w:cs="Arial"/>
        </w:rPr>
      </w:pPr>
    </w:p>
    <w:p w14:paraId="1EF75583"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19856F6" w14:textId="77777777" w:rsidR="00E43354" w:rsidRPr="009A375B" w:rsidRDefault="00E43354" w:rsidP="005E5C56">
      <w:pPr>
        <w:pStyle w:val="Zkladntextodsazen31"/>
        <w:rPr>
          <w:rFonts w:ascii="Arial" w:hAnsi="Arial" w:cs="Arial"/>
          <w:sz w:val="20"/>
        </w:rPr>
      </w:pPr>
    </w:p>
    <w:p w14:paraId="1C4CE313"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4CB02339" w14:textId="77777777" w:rsidR="00A3733B" w:rsidRPr="009A375B" w:rsidRDefault="00A3733B" w:rsidP="005E5C56">
      <w:pPr>
        <w:jc w:val="center"/>
        <w:rPr>
          <w:rFonts w:ascii="Arial" w:hAnsi="Arial" w:cs="Arial"/>
        </w:rPr>
      </w:pPr>
    </w:p>
    <w:p w14:paraId="1C441AF3"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 xml:space="preserve">ve lhůtě dle článku III. odst. </w:t>
      </w:r>
      <w:proofErr w:type="gramStart"/>
      <w:r w:rsidR="007C0CAF" w:rsidRPr="009A375B">
        <w:rPr>
          <w:rFonts w:ascii="Arial" w:hAnsi="Arial" w:cs="Arial"/>
        </w:rPr>
        <w:t>3.1. písm.</w:t>
      </w:r>
      <w:proofErr w:type="gramEnd"/>
      <w:r w:rsidR="007C0CAF" w:rsidRPr="009A375B">
        <w:rPr>
          <w:rFonts w:ascii="Arial" w:hAnsi="Arial" w:cs="Arial"/>
        </w:rPr>
        <w:t xml:space="preserve">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w:t>
      </w:r>
      <w:proofErr w:type="gramStart"/>
      <w:r w:rsidR="00A3733B" w:rsidRPr="009A375B">
        <w:rPr>
          <w:rFonts w:ascii="Arial" w:hAnsi="Arial" w:cs="Arial"/>
        </w:rPr>
        <w:t>4.1. této</w:t>
      </w:r>
      <w:proofErr w:type="gramEnd"/>
      <w:r w:rsidR="00A3733B" w:rsidRPr="009A375B">
        <w:rPr>
          <w:rFonts w:ascii="Arial" w:hAnsi="Arial" w:cs="Arial"/>
        </w:rPr>
        <w:t xml:space="preserve">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BCA9C90" w14:textId="77777777" w:rsidR="00A3733B" w:rsidRPr="009A375B" w:rsidRDefault="00A3733B" w:rsidP="005E5C56">
      <w:pPr>
        <w:pStyle w:val="Zkladntext21"/>
        <w:spacing w:after="0" w:line="240" w:lineRule="auto"/>
        <w:jc w:val="both"/>
        <w:rPr>
          <w:rFonts w:ascii="Arial" w:hAnsi="Arial" w:cs="Arial"/>
        </w:rPr>
      </w:pPr>
    </w:p>
    <w:p w14:paraId="26E53AAC"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w:t>
      </w:r>
      <w:proofErr w:type="spellStart"/>
      <w:r w:rsidRPr="009A375B">
        <w:rPr>
          <w:rFonts w:ascii="Arial" w:hAnsi="Arial" w:cs="Arial"/>
        </w:rPr>
        <w:t>paré</w:t>
      </w:r>
      <w:proofErr w:type="spellEnd"/>
      <w:r w:rsidRPr="009A375B">
        <w:rPr>
          <w:rFonts w:ascii="Arial" w:hAnsi="Arial" w:cs="Arial"/>
        </w:rPr>
        <w:t xml:space="preserve"> projektové dokumentace.</w:t>
      </w:r>
    </w:p>
    <w:p w14:paraId="4308A3CA" w14:textId="77777777" w:rsidR="00A3733B" w:rsidRPr="009A375B" w:rsidRDefault="00A3733B" w:rsidP="005E5C56">
      <w:pPr>
        <w:jc w:val="both"/>
        <w:rPr>
          <w:rFonts w:ascii="Arial" w:hAnsi="Arial" w:cs="Arial"/>
        </w:rPr>
      </w:pPr>
    </w:p>
    <w:p w14:paraId="3D8044EA" w14:textId="77777777" w:rsidR="00A3733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w:t>
      </w:r>
      <w:proofErr w:type="spellStart"/>
      <w:r w:rsidRPr="009A375B">
        <w:rPr>
          <w:rFonts w:ascii="Arial" w:hAnsi="Arial" w:cs="Arial"/>
        </w:rPr>
        <w:t>mezideponii</w:t>
      </w:r>
      <w:proofErr w:type="spellEnd"/>
      <w:r w:rsidRPr="009A375B">
        <w:rPr>
          <w:rFonts w:ascii="Arial" w:hAnsi="Arial" w:cs="Arial"/>
        </w:rPr>
        <w:t xml:space="preserve">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7CE09840" w14:textId="77777777" w:rsidR="0031413F" w:rsidRPr="009A375B" w:rsidRDefault="0031413F" w:rsidP="0031413F">
      <w:pPr>
        <w:pStyle w:val="Zkladntext21"/>
        <w:spacing w:after="0" w:line="240" w:lineRule="auto"/>
        <w:jc w:val="both"/>
        <w:rPr>
          <w:rFonts w:ascii="Arial" w:hAnsi="Arial" w:cs="Arial"/>
        </w:rPr>
      </w:pPr>
    </w:p>
    <w:p w14:paraId="4F3DC7E2"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bude mít v průběhu realizace a dokončování předmětu díla na staveništi výhradní odpovědnost </w:t>
      </w:r>
      <w:proofErr w:type="gramStart"/>
      <w:r w:rsidRPr="009A375B">
        <w:rPr>
          <w:rFonts w:ascii="Arial" w:hAnsi="Arial" w:cs="Arial"/>
        </w:rPr>
        <w:t>za</w:t>
      </w:r>
      <w:proofErr w:type="gramEnd"/>
      <w:r w:rsidRPr="009A375B">
        <w:rPr>
          <w:rFonts w:ascii="Arial" w:hAnsi="Arial" w:cs="Arial"/>
        </w:rPr>
        <w:t>:</w:t>
      </w:r>
    </w:p>
    <w:p w14:paraId="102A13E1"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9494BFF"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4BF54463"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B4D6023" w14:textId="77777777" w:rsidR="00A3733B" w:rsidRPr="009A375B" w:rsidRDefault="00A3733B" w:rsidP="005E5C56">
      <w:pPr>
        <w:jc w:val="both"/>
        <w:rPr>
          <w:rFonts w:ascii="Arial" w:hAnsi="Arial" w:cs="Arial"/>
        </w:rPr>
      </w:pPr>
    </w:p>
    <w:p w14:paraId="026DCDD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97EBAF9" w14:textId="77777777" w:rsidR="0064473A" w:rsidRPr="009A375B" w:rsidRDefault="0064473A" w:rsidP="0064473A">
      <w:pPr>
        <w:pStyle w:val="Zkladntext21"/>
        <w:spacing w:after="0" w:line="240" w:lineRule="auto"/>
        <w:ind w:left="675"/>
        <w:jc w:val="both"/>
        <w:rPr>
          <w:rFonts w:ascii="Arial" w:hAnsi="Arial" w:cs="Arial"/>
        </w:rPr>
      </w:pPr>
    </w:p>
    <w:p w14:paraId="1DD7C4B1"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lastRenderedPageBreak/>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79A189CC" w14:textId="77777777" w:rsidR="00605638" w:rsidRPr="009A375B" w:rsidRDefault="00605638" w:rsidP="00D04AE9">
      <w:pPr>
        <w:pStyle w:val="Zkladntext21"/>
        <w:spacing w:after="0" w:line="240" w:lineRule="auto"/>
        <w:jc w:val="both"/>
        <w:rPr>
          <w:rFonts w:ascii="Arial" w:hAnsi="Arial" w:cs="Arial"/>
        </w:rPr>
      </w:pPr>
    </w:p>
    <w:p w14:paraId="45304C9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68F75C3A" w14:textId="77777777" w:rsidR="00C0258F" w:rsidRPr="009A375B" w:rsidRDefault="00C0258F" w:rsidP="00C0258F">
      <w:pPr>
        <w:pStyle w:val="Odstavecseseznamem"/>
        <w:rPr>
          <w:rFonts w:ascii="Arial" w:hAnsi="Arial" w:cs="Arial"/>
        </w:rPr>
      </w:pPr>
    </w:p>
    <w:p w14:paraId="749A0452"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53A4A32B" w14:textId="77777777" w:rsidR="00EC7E3F" w:rsidRDefault="00EC7E3F" w:rsidP="005E5C56">
      <w:pPr>
        <w:pStyle w:val="Zkladntext21"/>
        <w:spacing w:after="0" w:line="240" w:lineRule="auto"/>
        <w:rPr>
          <w:rFonts w:ascii="Arial" w:hAnsi="Arial" w:cs="Arial"/>
          <w:b/>
        </w:rPr>
      </w:pPr>
    </w:p>
    <w:p w14:paraId="6E147951"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227F0A52" w14:textId="77777777" w:rsidR="009E5C4A" w:rsidRPr="009A375B" w:rsidRDefault="009E5C4A" w:rsidP="005E5C56">
      <w:pPr>
        <w:pStyle w:val="Zkladntext21"/>
        <w:spacing w:after="0" w:line="240" w:lineRule="auto"/>
        <w:rPr>
          <w:rFonts w:ascii="Arial" w:hAnsi="Arial" w:cs="Arial"/>
        </w:rPr>
      </w:pPr>
    </w:p>
    <w:p w14:paraId="7EBBA2D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7F63BF2A" w14:textId="77777777" w:rsidR="007A26D4" w:rsidRPr="009A375B" w:rsidRDefault="007A26D4" w:rsidP="007A26D4">
      <w:pPr>
        <w:jc w:val="both"/>
        <w:rPr>
          <w:rFonts w:ascii="Arial" w:hAnsi="Arial" w:cs="Arial"/>
        </w:rPr>
      </w:pPr>
    </w:p>
    <w:p w14:paraId="30A9A804"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779F81BC" w14:textId="77777777" w:rsidR="00A3733B" w:rsidRPr="009A375B" w:rsidRDefault="00A3733B" w:rsidP="00D04AE9">
      <w:pPr>
        <w:jc w:val="both"/>
        <w:rPr>
          <w:rFonts w:ascii="Arial" w:hAnsi="Arial" w:cs="Arial"/>
        </w:rPr>
      </w:pPr>
    </w:p>
    <w:p w14:paraId="1CCFCF0A" w14:textId="77777777" w:rsidR="00C93AE4" w:rsidRDefault="00C93AE4" w:rsidP="00C93AE4">
      <w:pPr>
        <w:numPr>
          <w:ilvl w:val="1"/>
          <w:numId w:val="18"/>
        </w:numPr>
        <w:tabs>
          <w:tab w:val="clear" w:pos="0"/>
        </w:tabs>
        <w:ind w:left="709" w:hanging="709"/>
        <w:jc w:val="both"/>
        <w:rPr>
          <w:rFonts w:ascii="Arial" w:hAnsi="Arial" w:cs="Arial"/>
        </w:rPr>
      </w:pPr>
      <w:r w:rsidRPr="009A375B">
        <w:rPr>
          <w:rFonts w:ascii="Arial" w:hAnsi="Arial" w:cs="Arial"/>
        </w:rPr>
        <w:t xml:space="preserve">Zhotovitel zodpovídá za to, že veškeré dodávky budou souhlasit se specifikací uvedenou v projektové dokumentaci a soupisech stavebních prací, dodávek a služeb s výkazem výměr, dále za kvalitu použitého materiálu, který musí odpovídat příslušným </w:t>
      </w:r>
      <w:proofErr w:type="spellStart"/>
      <w:r w:rsidRPr="009A375B">
        <w:rPr>
          <w:rFonts w:ascii="Arial" w:hAnsi="Arial" w:cs="Arial"/>
        </w:rPr>
        <w:t>technicko-dodacím</w:t>
      </w:r>
      <w:proofErr w:type="spellEnd"/>
      <w:r w:rsidRPr="009A375B">
        <w:rPr>
          <w:rFonts w:ascii="Arial" w:hAnsi="Arial" w:cs="Arial"/>
        </w:rPr>
        <w:t xml:space="preserve"> předpisům a za zabezpečení kontroly dodávek materiálu tak, aby nemohlo dojít k jeho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w:t>
      </w:r>
      <w:r w:rsidRPr="009B5429">
        <w:rPr>
          <w:rFonts w:ascii="Arial" w:hAnsi="Arial" w:cs="Arial"/>
        </w:rPr>
        <w:t>v Části čtvrté, Hlavě I.</w:t>
      </w:r>
      <w:r>
        <w:rPr>
          <w:rFonts w:ascii="Arial" w:hAnsi="Arial" w:cs="Arial"/>
        </w:rPr>
        <w:t>,</w:t>
      </w:r>
      <w:r w:rsidRPr="009B5429">
        <w:rPr>
          <w:rFonts w:ascii="Arial" w:hAnsi="Arial" w:cs="Arial"/>
        </w:rPr>
        <w:t xml:space="preserve"> Díle 4. stavebního zákona</w:t>
      </w:r>
      <w:r w:rsidRPr="009A375B">
        <w:rPr>
          <w:rFonts w:ascii="Arial" w:hAnsi="Arial" w:cs="Arial"/>
        </w:rPr>
        <w:t>.</w:t>
      </w:r>
    </w:p>
    <w:p w14:paraId="7FAF4C5B" w14:textId="77777777" w:rsidR="00192E11" w:rsidRDefault="00192E11" w:rsidP="00192E11">
      <w:pPr>
        <w:pStyle w:val="Odstavecseseznamem"/>
        <w:rPr>
          <w:rFonts w:ascii="Arial" w:hAnsi="Arial" w:cs="Arial"/>
        </w:rPr>
      </w:pPr>
    </w:p>
    <w:p w14:paraId="03112D82"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450B7DA9" w14:textId="77777777" w:rsidR="003F7760" w:rsidRPr="009A375B" w:rsidRDefault="003F7760" w:rsidP="00D04AE9">
      <w:pPr>
        <w:jc w:val="both"/>
        <w:rPr>
          <w:rFonts w:ascii="Arial" w:hAnsi="Arial" w:cs="Arial"/>
        </w:rPr>
      </w:pPr>
    </w:p>
    <w:p w14:paraId="64E0A764"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1982A6DC" w14:textId="77777777" w:rsidR="00C668A9" w:rsidRPr="009A375B" w:rsidRDefault="00C668A9" w:rsidP="00D04AE9">
      <w:pPr>
        <w:jc w:val="both"/>
        <w:rPr>
          <w:rFonts w:ascii="Arial" w:hAnsi="Arial" w:cs="Arial"/>
        </w:rPr>
      </w:pPr>
    </w:p>
    <w:p w14:paraId="4447FF3E"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1917C5A4" w14:textId="77777777" w:rsidR="00953380" w:rsidRPr="009A375B" w:rsidRDefault="00953380" w:rsidP="008564B2">
      <w:pPr>
        <w:suppressAutoHyphens w:val="0"/>
        <w:rPr>
          <w:rFonts w:ascii="Arial" w:hAnsi="Arial" w:cs="Arial"/>
        </w:rPr>
      </w:pPr>
    </w:p>
    <w:p w14:paraId="4005EF6F" w14:textId="77777777" w:rsidR="00A3733B" w:rsidRPr="003E01DA" w:rsidRDefault="00A3733B" w:rsidP="003E01DA">
      <w:pPr>
        <w:numPr>
          <w:ilvl w:val="1"/>
          <w:numId w:val="18"/>
        </w:numPr>
        <w:ind w:left="709" w:hanging="709"/>
        <w:jc w:val="both"/>
        <w:rPr>
          <w:rFonts w:ascii="Arial" w:hAnsi="Arial" w:cs="Arial"/>
        </w:rPr>
      </w:pPr>
      <w:r w:rsidRPr="009A375B">
        <w:rPr>
          <w:rFonts w:ascii="Arial" w:hAnsi="Arial" w:cs="Arial"/>
        </w:rPr>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w:t>
      </w:r>
      <w:r w:rsidRPr="003E01DA">
        <w:rPr>
          <w:rFonts w:ascii="Arial" w:hAnsi="Arial" w:cs="Arial"/>
        </w:rPr>
        <w:t xml:space="preserve">práce na staveništi i dodavatelům, kterých se provádění díla dotýká nebo v budoucnu dotkne. Zhotovitel vytvoří takové podmínky, aby všechny práce, které souvisí s provedením </w:t>
      </w:r>
      <w:r w:rsidR="00002B85" w:rsidRPr="003E01DA">
        <w:rPr>
          <w:rFonts w:ascii="Arial" w:hAnsi="Arial" w:cs="Arial"/>
        </w:rPr>
        <w:t>stavby</w:t>
      </w:r>
      <w:r w:rsidRPr="003E01DA">
        <w:rPr>
          <w:rFonts w:ascii="Arial" w:hAnsi="Arial" w:cs="Arial"/>
        </w:rPr>
        <w:t xml:space="preserve"> </w:t>
      </w:r>
      <w:r w:rsidR="00F363EF" w:rsidRPr="003E01DA">
        <w:rPr>
          <w:rFonts w:ascii="Arial" w:hAnsi="Arial" w:cs="Arial"/>
        </w:rPr>
        <w:t xml:space="preserve">s názvem </w:t>
      </w:r>
      <w:r w:rsidR="00423F4A">
        <w:rPr>
          <w:rFonts w:ascii="Arial" w:hAnsi="Arial" w:cs="Arial"/>
        </w:rPr>
        <w:t>„</w:t>
      </w:r>
      <w:r w:rsidR="00DB00BF" w:rsidRPr="00DB00BF">
        <w:rPr>
          <w:rFonts w:ascii="Arial" w:hAnsi="Arial" w:cs="Arial"/>
        </w:rPr>
        <w:t xml:space="preserve">Karlovy Vary, ulice </w:t>
      </w:r>
      <w:r w:rsidR="00EF0115">
        <w:rPr>
          <w:rFonts w:ascii="Arial" w:hAnsi="Arial" w:cs="Arial"/>
        </w:rPr>
        <w:t>Konečná</w:t>
      </w:r>
      <w:r w:rsidR="00DB00BF" w:rsidRPr="00DB00BF">
        <w:rPr>
          <w:rFonts w:ascii="Arial" w:hAnsi="Arial" w:cs="Arial"/>
        </w:rPr>
        <w:t xml:space="preserve"> – </w:t>
      </w:r>
      <w:r w:rsidR="00EF0115">
        <w:rPr>
          <w:rFonts w:ascii="Arial" w:hAnsi="Arial" w:cs="Arial"/>
        </w:rPr>
        <w:t>parkování</w:t>
      </w:r>
      <w:r w:rsidR="003E01DA" w:rsidRPr="003E01DA">
        <w:rPr>
          <w:rFonts w:ascii="Arial" w:hAnsi="Arial" w:cs="Arial"/>
        </w:rPr>
        <w:t xml:space="preserve">“ </w:t>
      </w:r>
      <w:r w:rsidRPr="003E01DA">
        <w:rPr>
          <w:rFonts w:ascii="Arial" w:hAnsi="Arial" w:cs="Arial"/>
        </w:rPr>
        <w:t>nebo</w:t>
      </w:r>
      <w:r w:rsidR="00F363EF" w:rsidRPr="003E01DA">
        <w:rPr>
          <w:rFonts w:ascii="Arial" w:hAnsi="Arial" w:cs="Arial"/>
        </w:rPr>
        <w:t>,</w:t>
      </w:r>
      <w:r w:rsidRPr="003E01DA">
        <w:rPr>
          <w:rFonts w:ascii="Arial" w:hAnsi="Arial" w:cs="Arial"/>
        </w:rPr>
        <w:t xml:space="preserve"> které je žádoucí a účelné přitom provést, byly realizovány a dokončeny v řádných termínech.</w:t>
      </w:r>
    </w:p>
    <w:p w14:paraId="3EBF3A69" w14:textId="77777777" w:rsidR="00D80669" w:rsidRPr="009A375B" w:rsidRDefault="00D80669" w:rsidP="008564B2">
      <w:pPr>
        <w:suppressAutoHyphens w:val="0"/>
        <w:rPr>
          <w:rFonts w:ascii="Arial" w:hAnsi="Arial" w:cs="Arial"/>
        </w:rPr>
      </w:pPr>
    </w:p>
    <w:p w14:paraId="493093C1"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7A12322" w14:textId="77777777" w:rsidR="00FC1F9B" w:rsidRPr="009A375B" w:rsidRDefault="00FC1F9B" w:rsidP="00456DE9">
      <w:pPr>
        <w:jc w:val="both"/>
        <w:rPr>
          <w:rFonts w:ascii="Arial" w:hAnsi="Arial" w:cs="Arial"/>
        </w:rPr>
      </w:pPr>
    </w:p>
    <w:p w14:paraId="2BCDCF41"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194CCC7" w14:textId="77777777" w:rsidR="00A3733B" w:rsidRPr="009A375B" w:rsidRDefault="00A3733B" w:rsidP="005E5C56">
      <w:pPr>
        <w:jc w:val="both"/>
        <w:rPr>
          <w:rFonts w:ascii="Arial" w:hAnsi="Arial" w:cs="Arial"/>
        </w:rPr>
      </w:pPr>
    </w:p>
    <w:p w14:paraId="1480B1CE"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2831F890" w14:textId="77777777" w:rsidR="008E173A" w:rsidRPr="009A375B" w:rsidRDefault="008E173A" w:rsidP="005E5C56">
      <w:pPr>
        <w:pStyle w:val="Zkladntextodsazen31"/>
        <w:ind w:left="705" w:firstLine="0"/>
        <w:rPr>
          <w:rFonts w:ascii="Arial" w:hAnsi="Arial" w:cs="Arial"/>
          <w:sz w:val="20"/>
        </w:rPr>
      </w:pPr>
    </w:p>
    <w:p w14:paraId="20198627"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0E3C57D8" w14:textId="77777777" w:rsidR="00A3733B" w:rsidRPr="009A375B" w:rsidRDefault="00A3733B" w:rsidP="005E5C56">
      <w:pPr>
        <w:pStyle w:val="Zkladntextodsazen31"/>
        <w:ind w:left="0" w:firstLine="0"/>
        <w:rPr>
          <w:rFonts w:ascii="Arial" w:hAnsi="Arial" w:cs="Arial"/>
          <w:sz w:val="20"/>
        </w:rPr>
      </w:pPr>
    </w:p>
    <w:p w14:paraId="7DE27542" w14:textId="77777777" w:rsidR="008A50B0"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w:t>
      </w:r>
      <w:proofErr w:type="gramStart"/>
      <w:r w:rsidRPr="009A375B">
        <w:rPr>
          <w:rFonts w:ascii="Arial" w:hAnsi="Arial" w:cs="Arial"/>
          <w:sz w:val="20"/>
        </w:rPr>
        <w:t>11.1. této</w:t>
      </w:r>
      <w:proofErr w:type="gramEnd"/>
      <w:r w:rsidRPr="009A375B">
        <w:rPr>
          <w:rFonts w:ascii="Arial" w:hAnsi="Arial" w:cs="Arial"/>
          <w:sz w:val="20"/>
        </w:rPr>
        <w:t xml:space="preserve"> smlouvy.</w:t>
      </w:r>
    </w:p>
    <w:p w14:paraId="3C02AC7F" w14:textId="36308170" w:rsidR="00A3733B" w:rsidRPr="009A375B" w:rsidRDefault="00A3733B" w:rsidP="008A50B0">
      <w:pPr>
        <w:pStyle w:val="Zkladntextodsazen31"/>
        <w:ind w:left="705" w:firstLine="0"/>
        <w:rPr>
          <w:rFonts w:ascii="Arial" w:hAnsi="Arial" w:cs="Arial"/>
          <w:sz w:val="20"/>
        </w:rPr>
      </w:pPr>
      <w:r w:rsidRPr="009A375B">
        <w:rPr>
          <w:rFonts w:ascii="Arial" w:hAnsi="Arial" w:cs="Arial"/>
          <w:sz w:val="20"/>
        </w:rPr>
        <w:t xml:space="preserve"> </w:t>
      </w:r>
    </w:p>
    <w:p w14:paraId="4DA0525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Objednatel je oprávněn reklamovat v záruční době dle článku XI. odst. </w:t>
      </w:r>
      <w:proofErr w:type="gramStart"/>
      <w:r w:rsidRPr="009A375B">
        <w:rPr>
          <w:rFonts w:ascii="Arial" w:hAnsi="Arial" w:cs="Arial"/>
          <w:sz w:val="20"/>
        </w:rPr>
        <w:t>11.1. této</w:t>
      </w:r>
      <w:proofErr w:type="gramEnd"/>
      <w:r w:rsidRPr="009A375B">
        <w:rPr>
          <w:rFonts w:ascii="Arial" w:hAnsi="Arial" w:cs="Arial"/>
          <w:sz w:val="20"/>
        </w:rPr>
        <w:t xml:space="preserve">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1A84858A" w14:textId="77777777" w:rsidR="00A3733B" w:rsidRPr="009A375B" w:rsidRDefault="00A3733B" w:rsidP="00D04AE9">
      <w:pPr>
        <w:pStyle w:val="Zkladntextodsazen31"/>
        <w:ind w:left="0" w:firstLine="0"/>
        <w:rPr>
          <w:rFonts w:ascii="Arial" w:hAnsi="Arial" w:cs="Arial"/>
          <w:sz w:val="20"/>
        </w:rPr>
      </w:pPr>
    </w:p>
    <w:p w14:paraId="6903CB1C"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w:t>
      </w:r>
      <w:proofErr w:type="gramStart"/>
      <w:r w:rsidRPr="009A375B">
        <w:rPr>
          <w:rFonts w:ascii="Arial" w:hAnsi="Arial" w:cs="Arial"/>
          <w:sz w:val="20"/>
        </w:rPr>
        <w:t>5.</w:t>
      </w:r>
      <w:r w:rsidR="00AF3FFE">
        <w:rPr>
          <w:rFonts w:ascii="Arial" w:hAnsi="Arial" w:cs="Arial"/>
          <w:sz w:val="20"/>
        </w:rPr>
        <w:t>10</w:t>
      </w:r>
      <w:r w:rsidRPr="009A375B">
        <w:rPr>
          <w:rFonts w:ascii="Arial" w:hAnsi="Arial" w:cs="Arial"/>
          <w:sz w:val="20"/>
        </w:rPr>
        <w:t>. této</w:t>
      </w:r>
      <w:proofErr w:type="gramEnd"/>
      <w:r w:rsidRPr="009A375B">
        <w:rPr>
          <w:rFonts w:ascii="Arial" w:hAnsi="Arial" w:cs="Arial"/>
          <w:sz w:val="20"/>
        </w:rPr>
        <w:t xml:space="preserve"> smlouvy. </w:t>
      </w:r>
    </w:p>
    <w:p w14:paraId="5193D20E" w14:textId="77777777" w:rsidR="00A3733B" w:rsidRPr="009A375B" w:rsidRDefault="00A3733B" w:rsidP="00D04AE9">
      <w:pPr>
        <w:pStyle w:val="Zkladntextodsazen31"/>
        <w:ind w:left="0" w:firstLine="0"/>
        <w:rPr>
          <w:rFonts w:ascii="Arial" w:hAnsi="Arial" w:cs="Arial"/>
          <w:sz w:val="20"/>
        </w:rPr>
      </w:pPr>
    </w:p>
    <w:p w14:paraId="2EEE379B" w14:textId="77777777"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w:t>
      </w:r>
      <w:proofErr w:type="gramStart"/>
      <w:r w:rsidRPr="009A375B">
        <w:rPr>
          <w:rFonts w:ascii="Arial" w:hAnsi="Arial" w:cs="Arial"/>
          <w:sz w:val="20"/>
        </w:rPr>
        <w:t>11.1. této</w:t>
      </w:r>
      <w:proofErr w:type="gramEnd"/>
      <w:r w:rsidRPr="009A375B">
        <w:rPr>
          <w:rFonts w:ascii="Arial" w:hAnsi="Arial" w:cs="Arial"/>
          <w:sz w:val="20"/>
        </w:rPr>
        <w:t xml:space="preserve">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03D80AF5" w14:textId="77777777" w:rsidR="0031413F" w:rsidRPr="009A375B" w:rsidRDefault="0031413F" w:rsidP="0031413F">
      <w:pPr>
        <w:pStyle w:val="Zkladntextodsazen31"/>
        <w:rPr>
          <w:rFonts w:ascii="Arial" w:hAnsi="Arial" w:cs="Arial"/>
          <w:sz w:val="20"/>
        </w:rPr>
      </w:pPr>
    </w:p>
    <w:p w14:paraId="1228FDB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Neodstraní-li zhotovitel reklamované vady díla ve lhůtě dle článku XI. odst. </w:t>
      </w:r>
      <w:proofErr w:type="gramStart"/>
      <w:r w:rsidRPr="009A375B">
        <w:rPr>
          <w:rFonts w:ascii="Arial" w:hAnsi="Arial" w:cs="Arial"/>
          <w:sz w:val="20"/>
        </w:rPr>
        <w:t>11.4.</w:t>
      </w:r>
      <w:r w:rsidR="007D3F69" w:rsidRPr="009A375B">
        <w:rPr>
          <w:rFonts w:ascii="Arial" w:hAnsi="Arial" w:cs="Arial"/>
          <w:sz w:val="20"/>
        </w:rPr>
        <w:t xml:space="preserve"> této</w:t>
      </w:r>
      <w:proofErr w:type="gramEnd"/>
      <w:r w:rsidR="007D3F69" w:rsidRPr="009A375B">
        <w:rPr>
          <w:rFonts w:ascii="Arial" w:hAnsi="Arial" w:cs="Arial"/>
          <w:sz w:val="20"/>
        </w:rPr>
        <w:t xml:space="preserve">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 xml:space="preserve">dělky dle článku XII. odst. </w:t>
      </w:r>
      <w:proofErr w:type="gramStart"/>
      <w:r w:rsidR="00A6363D" w:rsidRPr="009A375B">
        <w:rPr>
          <w:rFonts w:ascii="Arial" w:hAnsi="Arial" w:cs="Arial"/>
          <w:sz w:val="20"/>
        </w:rPr>
        <w:t>12.6</w:t>
      </w:r>
      <w:r w:rsidR="00813316" w:rsidRPr="009A375B">
        <w:rPr>
          <w:rFonts w:ascii="Arial" w:hAnsi="Arial" w:cs="Arial"/>
          <w:sz w:val="20"/>
        </w:rPr>
        <w:t>. platí</w:t>
      </w:r>
      <w:proofErr w:type="gramEnd"/>
      <w:r w:rsidR="00813316" w:rsidRPr="009A375B">
        <w:rPr>
          <w:rFonts w:ascii="Arial" w:hAnsi="Arial" w:cs="Arial"/>
          <w:sz w:val="20"/>
        </w:rPr>
        <w:t xml:space="preserve"> tento odstavec 11.6. obdobně.</w:t>
      </w:r>
    </w:p>
    <w:p w14:paraId="499A55D5" w14:textId="77777777" w:rsidR="00A3733B" w:rsidRPr="009A375B" w:rsidRDefault="00A3733B" w:rsidP="00D04AE9">
      <w:pPr>
        <w:pStyle w:val="Zkladntextodsazen31"/>
        <w:ind w:left="0" w:firstLine="0"/>
        <w:rPr>
          <w:rFonts w:ascii="Arial" w:hAnsi="Arial" w:cs="Arial"/>
          <w:sz w:val="20"/>
        </w:rPr>
      </w:pPr>
    </w:p>
    <w:p w14:paraId="40DBABF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Práva a povinnosti ze zhotovitelem poskytnuté záruky nezanikají ani odstoupením kterékoli ze smluvních stran od smlouvy.</w:t>
      </w:r>
    </w:p>
    <w:p w14:paraId="4661DA0F" w14:textId="77777777" w:rsidR="00375A69" w:rsidRPr="009A375B" w:rsidRDefault="00375A69" w:rsidP="00D04AE9">
      <w:pPr>
        <w:pStyle w:val="Zkladntextodsazen31"/>
        <w:ind w:left="0" w:firstLine="0"/>
        <w:rPr>
          <w:rFonts w:ascii="Arial" w:hAnsi="Arial" w:cs="Arial"/>
          <w:sz w:val="20"/>
        </w:rPr>
      </w:pPr>
    </w:p>
    <w:p w14:paraId="32F7406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w:t>
      </w:r>
      <w:proofErr w:type="gramStart"/>
      <w:r w:rsidRPr="009A375B">
        <w:rPr>
          <w:rFonts w:ascii="Arial" w:hAnsi="Arial" w:cs="Arial"/>
          <w:sz w:val="20"/>
        </w:rPr>
        <w:t>11.1. této</w:t>
      </w:r>
      <w:proofErr w:type="gramEnd"/>
      <w:r w:rsidRPr="009A375B">
        <w:rPr>
          <w:rFonts w:ascii="Arial" w:hAnsi="Arial" w:cs="Arial"/>
          <w:sz w:val="20"/>
        </w:rPr>
        <w:t xml:space="preserve">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526F5A4E" w14:textId="77777777" w:rsidR="005A16F6" w:rsidRPr="009A375B" w:rsidRDefault="005A16F6" w:rsidP="005A16F6">
      <w:pPr>
        <w:pStyle w:val="Zkladntextodsazen31"/>
        <w:ind w:left="705" w:firstLine="0"/>
        <w:rPr>
          <w:rFonts w:ascii="Arial" w:hAnsi="Arial" w:cs="Arial"/>
          <w:sz w:val="20"/>
        </w:rPr>
      </w:pPr>
    </w:p>
    <w:p w14:paraId="14E851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w:t>
      </w:r>
      <w:proofErr w:type="gramStart"/>
      <w:r w:rsidRPr="009A375B">
        <w:rPr>
          <w:rFonts w:ascii="Arial" w:hAnsi="Arial" w:cs="Arial"/>
          <w:sz w:val="20"/>
        </w:rPr>
        <w:t>11.4. této</w:t>
      </w:r>
      <w:proofErr w:type="gramEnd"/>
      <w:r w:rsidRPr="009A375B">
        <w:rPr>
          <w:rFonts w:ascii="Arial" w:hAnsi="Arial" w:cs="Arial"/>
          <w:sz w:val="20"/>
        </w:rPr>
        <w:t xml:space="preserve"> smlouvy platí analogicky.</w:t>
      </w:r>
    </w:p>
    <w:p w14:paraId="2F9816A5" w14:textId="77777777" w:rsidR="00DB2508" w:rsidRPr="009A375B" w:rsidRDefault="00DB2508" w:rsidP="005E5C56">
      <w:pPr>
        <w:rPr>
          <w:rFonts w:ascii="Arial" w:hAnsi="Arial" w:cs="Arial"/>
          <w:b/>
        </w:rPr>
      </w:pPr>
    </w:p>
    <w:p w14:paraId="78A98F9B"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1BF71B15" w14:textId="77777777" w:rsidR="00A3733B" w:rsidRPr="009A375B" w:rsidRDefault="00A3733B" w:rsidP="005E5C56">
      <w:pPr>
        <w:rPr>
          <w:rFonts w:ascii="Arial" w:hAnsi="Arial" w:cs="Arial"/>
          <w:b/>
        </w:rPr>
      </w:pPr>
    </w:p>
    <w:p w14:paraId="71D6AC26"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 xml:space="preserve">Zhotovitel se zavazuje protokolárně předat dílo objednateli nejpozději v termínu dle článku III. odst. </w:t>
      </w:r>
      <w:proofErr w:type="gramStart"/>
      <w:r w:rsidRPr="009A375B">
        <w:rPr>
          <w:rFonts w:ascii="Arial" w:hAnsi="Arial" w:cs="Arial"/>
        </w:rPr>
        <w:t>3.1. písm.</w:t>
      </w:r>
      <w:proofErr w:type="gramEnd"/>
      <w:r w:rsidRPr="009A375B">
        <w:rPr>
          <w:rFonts w:ascii="Arial" w:hAnsi="Arial" w:cs="Arial"/>
        </w:rPr>
        <w:t xml:space="preserve"> c) této smlouvy</w:t>
      </w:r>
      <w:r w:rsidR="00E05D33" w:rsidRPr="009A375B">
        <w:rPr>
          <w:rFonts w:ascii="Arial" w:hAnsi="Arial" w:cs="Arial"/>
        </w:rPr>
        <w:t>.</w:t>
      </w:r>
    </w:p>
    <w:p w14:paraId="53971E7F" w14:textId="77777777" w:rsidR="00E05D33" w:rsidRPr="009A375B" w:rsidRDefault="00E05D33" w:rsidP="00E05D33">
      <w:pPr>
        <w:ind w:left="709"/>
        <w:jc w:val="both"/>
        <w:rPr>
          <w:rFonts w:ascii="Arial" w:hAnsi="Arial" w:cs="Arial"/>
        </w:rPr>
      </w:pPr>
    </w:p>
    <w:p w14:paraId="6779CF2B"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470D8714" w14:textId="77777777" w:rsidR="00A3733B" w:rsidRPr="009A375B" w:rsidRDefault="00A3733B" w:rsidP="005E5C56">
      <w:pPr>
        <w:jc w:val="both"/>
        <w:rPr>
          <w:rFonts w:ascii="Arial" w:hAnsi="Arial" w:cs="Arial"/>
        </w:rPr>
      </w:pPr>
    </w:p>
    <w:p w14:paraId="6D03D7AA" w14:textId="29DBADED"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0602B7">
        <w:rPr>
          <w:rFonts w:ascii="Arial" w:hAnsi="Arial" w:cs="Arial"/>
        </w:rPr>
        <w:t>zhotovitel po konzultaci s objednatelem</w:t>
      </w:r>
      <w:r w:rsidRPr="009A375B">
        <w:rPr>
          <w:rFonts w:ascii="Arial" w:hAnsi="Arial" w:cs="Arial"/>
        </w:rPr>
        <w:t xml:space="preserve"> přejímací řízení. Na přejímací řízení přizve </w:t>
      </w:r>
      <w:r w:rsidR="000602B7">
        <w:rPr>
          <w:rFonts w:ascii="Arial" w:hAnsi="Arial" w:cs="Arial"/>
        </w:rPr>
        <w:t xml:space="preserve">zhotovitel </w:t>
      </w:r>
      <w:r w:rsidR="00635D83" w:rsidRPr="009A375B">
        <w:rPr>
          <w:rFonts w:ascii="Arial" w:hAnsi="Arial" w:cs="Arial"/>
        </w:rPr>
        <w:t>objednatel</w:t>
      </w:r>
      <w:r w:rsidR="000602B7">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0602B7">
        <w:rPr>
          <w:rFonts w:ascii="Arial" w:hAnsi="Arial" w:cs="Arial"/>
        </w:rPr>
        <w:t>objednateli</w:t>
      </w:r>
      <w:r w:rsidRPr="009A375B">
        <w:rPr>
          <w:rFonts w:ascii="Arial" w:hAnsi="Arial" w:cs="Arial"/>
        </w:rPr>
        <w:t xml:space="preserve"> řádně a včas doručena výzva k účasti na přejímacím řízení, může dojít </w:t>
      </w:r>
      <w:r w:rsidR="008A50B0" w:rsidRPr="009A375B">
        <w:rPr>
          <w:rFonts w:ascii="Arial" w:hAnsi="Arial" w:cs="Arial"/>
        </w:rPr>
        <w:t>k přejímacímu</w:t>
      </w:r>
      <w:r w:rsidRPr="009A375B">
        <w:rPr>
          <w:rFonts w:ascii="Arial" w:hAnsi="Arial" w:cs="Arial"/>
        </w:rPr>
        <w:t xml:space="preserve">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477586F3" w14:textId="77777777" w:rsidR="004F18DC" w:rsidRPr="009A375B" w:rsidRDefault="004F18DC" w:rsidP="005E5C56">
      <w:pPr>
        <w:pStyle w:val="Zkladntext21"/>
        <w:spacing w:after="0" w:line="240" w:lineRule="auto"/>
        <w:ind w:left="709"/>
        <w:jc w:val="both"/>
        <w:rPr>
          <w:rFonts w:ascii="Arial" w:hAnsi="Arial" w:cs="Arial"/>
        </w:rPr>
      </w:pPr>
    </w:p>
    <w:p w14:paraId="02C6EB3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7DDCBE7D"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348F1D9E" w14:textId="77777777" w:rsidR="00A3733B" w:rsidRDefault="00A3733B" w:rsidP="00807DF2">
      <w:pPr>
        <w:ind w:left="709"/>
        <w:jc w:val="both"/>
        <w:rPr>
          <w:rFonts w:ascii="Arial" w:hAnsi="Arial" w:cs="Arial"/>
        </w:rPr>
      </w:pPr>
      <w:r w:rsidRPr="009A375B">
        <w:rPr>
          <w:rFonts w:ascii="Arial" w:hAnsi="Arial" w:cs="Arial"/>
        </w:rPr>
        <w:t xml:space="preserve">Součástí předávacího protokolu bude i konečné zaměření výškových a směrových bodů dle článku VII. odst. </w:t>
      </w:r>
      <w:proofErr w:type="gramStart"/>
      <w:r w:rsidRPr="009A375B">
        <w:rPr>
          <w:rFonts w:ascii="Arial" w:hAnsi="Arial" w:cs="Arial"/>
        </w:rPr>
        <w:t>7.6. písm.</w:t>
      </w:r>
      <w:proofErr w:type="gramEnd"/>
      <w:r w:rsidRPr="009A375B">
        <w:rPr>
          <w:rFonts w:ascii="Arial" w:hAnsi="Arial" w:cs="Arial"/>
        </w:rPr>
        <w:t xml:space="preserve"> b) této smlouvy. Předávací protokol bude vyhotoven ve třech stejnopisech, z nichž jeden obdrží zhotovitel a dva objednatel. Každý stejnopis bude podepsán oběma stranami a má právní sílu originálu.</w:t>
      </w:r>
    </w:p>
    <w:p w14:paraId="716FF3B0" w14:textId="77777777" w:rsidR="0031413F" w:rsidRDefault="0031413F" w:rsidP="00807DF2">
      <w:pPr>
        <w:ind w:left="709"/>
        <w:jc w:val="both"/>
        <w:rPr>
          <w:rFonts w:ascii="Arial" w:hAnsi="Arial" w:cs="Arial"/>
        </w:rPr>
      </w:pPr>
    </w:p>
    <w:p w14:paraId="6EE4971A"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6FC3B77B"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proofErr w:type="gramStart"/>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w:t>
      </w:r>
      <w:proofErr w:type="gramEnd"/>
      <w:r w:rsidR="00D3099F" w:rsidRPr="009A375B">
        <w:rPr>
          <w:rFonts w:ascii="Arial" w:hAnsi="Arial" w:cs="Arial"/>
          <w:bCs/>
        </w:rPr>
        <w:t xml:space="preserve">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 xml:space="preserve">č. </w:t>
      </w:r>
      <w:r w:rsidR="0053570E">
        <w:rPr>
          <w:rFonts w:ascii="Arial" w:hAnsi="Arial" w:cs="Arial"/>
          <w:bCs/>
        </w:rPr>
        <w:t>541/2020</w:t>
      </w:r>
      <w:r w:rsidR="00AF3FFE" w:rsidRPr="001B557B">
        <w:rPr>
          <w:rFonts w:ascii="Arial" w:hAnsi="Arial" w:cs="Arial"/>
          <w:bCs/>
        </w:rPr>
        <w:t xml:space="preserve">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5DEF037"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lastRenderedPageBreak/>
        <w:t>V případě, že nedojde k předložení a předání objednateli shora uvedených dokladů nejpozději při přejímacím řízení, nepovažuje se dílo za řádně předané.</w:t>
      </w:r>
    </w:p>
    <w:p w14:paraId="34B25AED" w14:textId="77777777" w:rsidR="00A3733B" w:rsidRPr="009A375B" w:rsidRDefault="00A3733B" w:rsidP="005E5C56">
      <w:pPr>
        <w:ind w:left="705" w:hanging="705"/>
        <w:jc w:val="both"/>
        <w:rPr>
          <w:rFonts w:ascii="Arial" w:hAnsi="Arial" w:cs="Arial"/>
        </w:rPr>
      </w:pPr>
    </w:p>
    <w:p w14:paraId="395713FC" w14:textId="5ADC2F5E"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32EFDE2D" w14:textId="77777777" w:rsidR="00361876" w:rsidRDefault="00361876" w:rsidP="00361876">
      <w:pPr>
        <w:pStyle w:val="Zkladntext21"/>
        <w:spacing w:after="0" w:line="240" w:lineRule="auto"/>
        <w:jc w:val="both"/>
        <w:rPr>
          <w:rFonts w:ascii="Arial" w:hAnsi="Arial" w:cs="Arial"/>
        </w:rPr>
      </w:pPr>
    </w:p>
    <w:p w14:paraId="5CA674E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Nepřistoupí-li zhotovitel k odstraňování vad nebo provedení nedodělků díla nejpozději do 3 (tří) pracovních dnů ode dne neúspěšného pokusu o předání díla zhotovitelem objednateli, je objednatel oprávněn postupovat dle článku XI. odst. </w:t>
      </w:r>
      <w:proofErr w:type="gramStart"/>
      <w:r w:rsidRPr="009A375B">
        <w:rPr>
          <w:rFonts w:ascii="Arial" w:hAnsi="Arial" w:cs="Arial"/>
        </w:rPr>
        <w:t>11.6. této</w:t>
      </w:r>
      <w:proofErr w:type="gramEnd"/>
      <w:r w:rsidRPr="009A375B">
        <w:rPr>
          <w:rFonts w:ascii="Arial" w:hAnsi="Arial" w:cs="Arial"/>
        </w:rPr>
        <w:t xml:space="preserve"> smlouvy.</w:t>
      </w:r>
    </w:p>
    <w:p w14:paraId="78DE9667" w14:textId="77777777" w:rsidR="00A3733B" w:rsidRPr="009A375B" w:rsidRDefault="00A3733B" w:rsidP="005E5C56">
      <w:pPr>
        <w:ind w:left="709"/>
        <w:jc w:val="both"/>
        <w:rPr>
          <w:rFonts w:ascii="Arial" w:hAnsi="Arial" w:cs="Arial"/>
        </w:rPr>
      </w:pPr>
    </w:p>
    <w:p w14:paraId="0E3CF63E" w14:textId="77777777"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53BF4F8F" w14:textId="77777777" w:rsidR="001A15C3" w:rsidRDefault="001A15C3" w:rsidP="001A15C3">
      <w:pPr>
        <w:pStyle w:val="Odstavecseseznamem"/>
        <w:rPr>
          <w:rFonts w:ascii="Arial" w:hAnsi="Arial" w:cs="Arial"/>
        </w:rPr>
      </w:pPr>
    </w:p>
    <w:p w14:paraId="6D5C1323"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00571F07" w14:textId="77777777" w:rsidR="00A3733B" w:rsidRPr="009A375B" w:rsidRDefault="00A3733B" w:rsidP="005E5C56">
      <w:pPr>
        <w:ind w:left="720"/>
        <w:jc w:val="both"/>
        <w:rPr>
          <w:rFonts w:ascii="Arial" w:hAnsi="Arial" w:cs="Arial"/>
          <w:shd w:val="clear" w:color="auto" w:fill="FFFF00"/>
        </w:rPr>
      </w:pPr>
    </w:p>
    <w:p w14:paraId="294E0604"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3149A351" w14:textId="77777777" w:rsidR="00A3733B" w:rsidRPr="009A375B" w:rsidRDefault="00A3733B" w:rsidP="005E5C56">
      <w:pPr>
        <w:pStyle w:val="Odstavecseseznamem"/>
        <w:rPr>
          <w:rFonts w:ascii="Arial" w:hAnsi="Arial" w:cs="Arial"/>
        </w:rPr>
      </w:pPr>
    </w:p>
    <w:p w14:paraId="710B36C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5642A1FA" w14:textId="77777777" w:rsidR="002060FC" w:rsidRPr="009A375B" w:rsidRDefault="002060FC" w:rsidP="005E5C56">
      <w:pPr>
        <w:ind w:left="720"/>
        <w:jc w:val="both"/>
        <w:rPr>
          <w:rFonts w:ascii="Arial" w:hAnsi="Arial" w:cs="Arial"/>
        </w:rPr>
      </w:pPr>
    </w:p>
    <w:p w14:paraId="554CDA8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006907D4" w14:textId="77777777" w:rsidR="00A3733B" w:rsidRPr="009A375B" w:rsidRDefault="00A3733B" w:rsidP="005E5C56">
      <w:pPr>
        <w:rPr>
          <w:rFonts w:ascii="Arial" w:hAnsi="Arial" w:cs="Arial"/>
          <w:b/>
        </w:rPr>
      </w:pPr>
    </w:p>
    <w:p w14:paraId="585DF0C2"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26EA2AC8" w14:textId="77777777" w:rsidR="00A3733B" w:rsidRPr="009A375B" w:rsidRDefault="00A3733B" w:rsidP="005E5C56">
      <w:pPr>
        <w:jc w:val="center"/>
        <w:rPr>
          <w:rFonts w:ascii="Arial" w:hAnsi="Arial" w:cs="Arial"/>
          <w:b/>
        </w:rPr>
      </w:pPr>
    </w:p>
    <w:p w14:paraId="0077F687" w14:textId="77777777"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 xml:space="preserve">článku III. odst. </w:t>
      </w:r>
      <w:proofErr w:type="gramStart"/>
      <w:r w:rsidRPr="009A375B">
        <w:rPr>
          <w:rFonts w:ascii="Arial" w:hAnsi="Arial" w:cs="Arial"/>
        </w:rPr>
        <w:t>3.1.</w:t>
      </w:r>
      <w:r w:rsidR="00CF39B1" w:rsidRPr="009A375B">
        <w:rPr>
          <w:rFonts w:ascii="Arial" w:hAnsi="Arial" w:cs="Arial"/>
        </w:rPr>
        <w:t xml:space="preserve"> písm.</w:t>
      </w:r>
      <w:proofErr w:type="gramEnd"/>
      <w:r w:rsidR="00CF39B1" w:rsidRPr="009A375B">
        <w:rPr>
          <w:rFonts w:ascii="Arial" w:hAnsi="Arial" w:cs="Arial"/>
        </w:rPr>
        <w:t xml:space="preserve">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1539518B" w14:textId="77777777" w:rsidR="00CF39B1" w:rsidRPr="009A375B" w:rsidRDefault="00CF39B1" w:rsidP="00CF39B1">
      <w:pPr>
        <w:jc w:val="both"/>
        <w:rPr>
          <w:rFonts w:ascii="Arial" w:hAnsi="Arial" w:cs="Arial"/>
        </w:rPr>
      </w:pPr>
    </w:p>
    <w:p w14:paraId="52F9F353" w14:textId="77777777"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w:t>
      </w:r>
      <w:proofErr w:type="gramStart"/>
      <w:r w:rsidRPr="009A375B">
        <w:rPr>
          <w:rFonts w:ascii="Arial" w:hAnsi="Arial" w:cs="Arial"/>
        </w:rPr>
        <w:t>3.1. písm.</w:t>
      </w:r>
      <w:proofErr w:type="gramEnd"/>
      <w:r w:rsidRPr="009A375B">
        <w:rPr>
          <w:rFonts w:ascii="Arial" w:hAnsi="Arial" w:cs="Arial"/>
        </w:rPr>
        <w:t xml:space="preserve">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59F89479" w14:textId="77777777" w:rsidR="00FC55A7" w:rsidRPr="009A375B" w:rsidRDefault="00FC55A7" w:rsidP="00FC55A7">
      <w:pPr>
        <w:jc w:val="both"/>
        <w:rPr>
          <w:rFonts w:ascii="Arial" w:hAnsi="Arial" w:cs="Arial"/>
        </w:rPr>
      </w:pPr>
    </w:p>
    <w:p w14:paraId="3064DBF8" w14:textId="77777777" w:rsidR="00CF39B1" w:rsidRPr="009A375B" w:rsidRDefault="00CF39B1" w:rsidP="00CF39B1">
      <w:pPr>
        <w:numPr>
          <w:ilvl w:val="0"/>
          <w:numId w:val="33"/>
        </w:numPr>
        <w:ind w:hanging="720"/>
        <w:jc w:val="both"/>
        <w:rPr>
          <w:rFonts w:ascii="Arial" w:hAnsi="Arial" w:cs="Arial"/>
        </w:rPr>
      </w:pPr>
      <w:r w:rsidRPr="009A375B">
        <w:rPr>
          <w:rFonts w:ascii="Arial" w:hAnsi="Arial" w:cs="Arial"/>
        </w:rPr>
        <w:lastRenderedPageBreak/>
        <w:t xml:space="preserve">Smluvní </w:t>
      </w:r>
      <w:r w:rsidRPr="002F7BAA">
        <w:rPr>
          <w:rFonts w:ascii="Arial" w:hAnsi="Arial" w:cs="Arial"/>
        </w:rPr>
        <w:t xml:space="preserve">strany se dohodly, že v případě porušení povinností stanovených v článku VII. odst. </w:t>
      </w:r>
      <w:proofErr w:type="gramStart"/>
      <w:r w:rsidRPr="002F7BAA">
        <w:rPr>
          <w:rFonts w:ascii="Arial" w:hAnsi="Arial" w:cs="Arial"/>
        </w:rPr>
        <w:t>7.1</w:t>
      </w:r>
      <w:proofErr w:type="gramEnd"/>
      <w:r w:rsidRPr="002F7BAA">
        <w:rPr>
          <w:rFonts w:ascii="Arial" w:hAnsi="Arial" w:cs="Arial"/>
        </w:rPr>
        <w:t>.,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28579628" w14:textId="77777777" w:rsidR="00CF39B1" w:rsidRPr="009A375B" w:rsidRDefault="00CF39B1" w:rsidP="00CF39B1">
      <w:pPr>
        <w:jc w:val="both"/>
        <w:rPr>
          <w:rFonts w:ascii="Arial" w:hAnsi="Arial" w:cs="Arial"/>
        </w:rPr>
      </w:pPr>
    </w:p>
    <w:p w14:paraId="432846EF"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 xml:space="preserve">XI. odst. </w:t>
      </w:r>
      <w:proofErr w:type="gramStart"/>
      <w:r w:rsidR="00D31F95" w:rsidRPr="009A375B">
        <w:rPr>
          <w:rFonts w:ascii="Arial" w:hAnsi="Arial" w:cs="Arial"/>
        </w:rPr>
        <w:t>11.4.</w:t>
      </w:r>
      <w:r w:rsidR="00DA37BB" w:rsidRPr="009A375B">
        <w:rPr>
          <w:rFonts w:ascii="Arial" w:hAnsi="Arial" w:cs="Arial"/>
        </w:rPr>
        <w:t xml:space="preserve"> této</w:t>
      </w:r>
      <w:proofErr w:type="gramEnd"/>
      <w:r w:rsidR="00DA37BB" w:rsidRPr="009A375B">
        <w:rPr>
          <w:rFonts w:ascii="Arial" w:hAnsi="Arial" w:cs="Arial"/>
        </w:rPr>
        <w:t xml:space="preserve">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7B3626D2" w14:textId="77777777" w:rsidR="0040646E" w:rsidRPr="009A375B" w:rsidRDefault="0040646E" w:rsidP="008A45B2">
      <w:pPr>
        <w:jc w:val="both"/>
        <w:rPr>
          <w:rFonts w:ascii="Arial" w:hAnsi="Arial" w:cs="Arial"/>
        </w:rPr>
      </w:pPr>
    </w:p>
    <w:p w14:paraId="677C4AFC"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265599C3"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3CF89D1D" w14:textId="77777777" w:rsidR="00DA37BB" w:rsidRPr="009A375B" w:rsidRDefault="00DA37BB" w:rsidP="00DA37BB">
      <w:pPr>
        <w:pStyle w:val="Odstavecseseznamem"/>
        <w:rPr>
          <w:rFonts w:ascii="Arial" w:hAnsi="Arial" w:cs="Arial"/>
        </w:rPr>
      </w:pPr>
    </w:p>
    <w:p w14:paraId="28B0421F" w14:textId="77777777" w:rsidR="00DA37B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w:t>
      </w:r>
      <w:r w:rsidR="00B86D40">
        <w:rPr>
          <w:rFonts w:ascii="Arial" w:hAnsi="Arial" w:cs="Arial"/>
        </w:rPr>
        <w:t xml:space="preserve"> </w:t>
      </w:r>
      <w:r w:rsidRPr="009A375B">
        <w:rPr>
          <w:rFonts w:ascii="Arial" w:hAnsi="Arial" w:cs="Arial"/>
        </w:rPr>
        <w:t>Kč (slovy</w:t>
      </w:r>
      <w:r w:rsidR="00E64DD5">
        <w:rPr>
          <w:rFonts w:ascii="Arial" w:hAnsi="Arial" w:cs="Arial"/>
        </w:rPr>
        <w:t>:</w:t>
      </w:r>
      <w:r w:rsidRPr="009A375B">
        <w:rPr>
          <w:rFonts w:ascii="Arial" w:hAnsi="Arial" w:cs="Arial"/>
        </w:rPr>
        <w:t xml:space="preserve"> deset tisíc korun českých) za druhý a každý další případ.</w:t>
      </w:r>
    </w:p>
    <w:p w14:paraId="0CE557E9" w14:textId="77777777" w:rsidR="00B86D40" w:rsidRDefault="00B86D40" w:rsidP="00B86D40">
      <w:pPr>
        <w:pStyle w:val="Odstavecseseznamem"/>
        <w:rPr>
          <w:rFonts w:ascii="Arial" w:hAnsi="Arial" w:cs="Arial"/>
        </w:rPr>
      </w:pPr>
    </w:p>
    <w:p w14:paraId="556A4568"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 xml:space="preserve">V. odst. </w:t>
      </w:r>
      <w:proofErr w:type="gramStart"/>
      <w:r w:rsidRPr="009A375B">
        <w:rPr>
          <w:rFonts w:ascii="Arial" w:hAnsi="Arial" w:cs="Arial"/>
        </w:rPr>
        <w:t>5.</w:t>
      </w:r>
      <w:r w:rsidR="00FC55A7" w:rsidRPr="009A375B">
        <w:rPr>
          <w:rFonts w:ascii="Arial" w:hAnsi="Arial" w:cs="Arial"/>
        </w:rPr>
        <w:t>4</w:t>
      </w:r>
      <w:proofErr w:type="gramEnd"/>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68F596B9" w14:textId="77777777" w:rsidR="00A3733B" w:rsidRPr="009A375B" w:rsidRDefault="00A3733B" w:rsidP="008A45B2">
      <w:pPr>
        <w:jc w:val="both"/>
        <w:rPr>
          <w:rFonts w:ascii="Arial" w:hAnsi="Arial" w:cs="Arial"/>
        </w:rPr>
      </w:pPr>
    </w:p>
    <w:p w14:paraId="30A41F49"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2350F276" w14:textId="77777777" w:rsidR="00A3733B" w:rsidRPr="009A375B" w:rsidRDefault="00A3733B" w:rsidP="008A45B2">
      <w:pPr>
        <w:jc w:val="both"/>
        <w:rPr>
          <w:rFonts w:ascii="Arial" w:hAnsi="Arial" w:cs="Arial"/>
        </w:rPr>
      </w:pPr>
    </w:p>
    <w:p w14:paraId="73726285"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063A775D" w14:textId="77777777" w:rsidR="005C60A3" w:rsidRPr="009A375B" w:rsidRDefault="005C60A3" w:rsidP="008A45B2">
      <w:pPr>
        <w:jc w:val="both"/>
        <w:rPr>
          <w:rFonts w:ascii="Arial" w:hAnsi="Arial" w:cs="Arial"/>
        </w:rPr>
      </w:pPr>
    </w:p>
    <w:p w14:paraId="0C01E59B"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3FD23557" w14:textId="77777777" w:rsidR="00ED0BE7" w:rsidRPr="009A375B" w:rsidRDefault="00ED0BE7" w:rsidP="005E5C56">
      <w:pPr>
        <w:jc w:val="both"/>
        <w:rPr>
          <w:rFonts w:ascii="Arial" w:hAnsi="Arial" w:cs="Arial"/>
        </w:rPr>
      </w:pPr>
    </w:p>
    <w:p w14:paraId="7E550FC3"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204A9EC8" w14:textId="77777777" w:rsidR="00A3733B" w:rsidRPr="009A375B" w:rsidRDefault="00A3733B" w:rsidP="005E5C56">
      <w:pPr>
        <w:jc w:val="both"/>
        <w:rPr>
          <w:rFonts w:ascii="Arial" w:hAnsi="Arial" w:cs="Arial"/>
        </w:rPr>
      </w:pPr>
    </w:p>
    <w:p w14:paraId="69BA2A8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25FF89DD" w14:textId="77777777" w:rsidR="00595666" w:rsidRDefault="00595666">
      <w:pPr>
        <w:suppressAutoHyphens w:val="0"/>
        <w:rPr>
          <w:rFonts w:ascii="Arial" w:hAnsi="Arial" w:cs="Arial"/>
        </w:rPr>
      </w:pPr>
    </w:p>
    <w:p w14:paraId="5758BBED"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022E485F"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449B0C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w:t>
      </w:r>
      <w:proofErr w:type="gramStart"/>
      <w:r w:rsidR="00EC76BD" w:rsidRPr="009A375B">
        <w:rPr>
          <w:rFonts w:ascii="Arial" w:hAnsi="Arial" w:cs="Arial"/>
        </w:rPr>
        <w:t>3.6. této</w:t>
      </w:r>
      <w:proofErr w:type="gramEnd"/>
      <w:r w:rsidR="00EC76BD" w:rsidRPr="009A375B">
        <w:rPr>
          <w:rFonts w:ascii="Arial" w:hAnsi="Arial" w:cs="Arial"/>
        </w:rPr>
        <w:t xml:space="preserve"> smlouvy </w:t>
      </w:r>
      <w:r w:rsidRPr="009A375B">
        <w:rPr>
          <w:rFonts w:ascii="Arial" w:hAnsi="Arial" w:cs="Arial"/>
        </w:rPr>
        <w:t>nebo</w:t>
      </w:r>
    </w:p>
    <w:p w14:paraId="0B44E9FD"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lastRenderedPageBreak/>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6DD136EB"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0E34D56D" w14:textId="77777777" w:rsidR="00A3733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1BEC7A69" w14:textId="77777777" w:rsidR="00EC7E3F" w:rsidRPr="009A375B" w:rsidRDefault="00EC7E3F" w:rsidP="00EC7E3F">
      <w:pPr>
        <w:pStyle w:val="Zkladntextodsazen31"/>
        <w:ind w:left="1134" w:firstLine="0"/>
        <w:rPr>
          <w:rFonts w:ascii="Arial" w:hAnsi="Arial" w:cs="Arial"/>
          <w:sz w:val="20"/>
        </w:rPr>
      </w:pPr>
    </w:p>
    <w:p w14:paraId="5A20D061" w14:textId="77777777"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7E708F5" w14:textId="77777777" w:rsidR="00D77B4E" w:rsidRPr="009A375B" w:rsidRDefault="00D77B4E" w:rsidP="00CB5A90">
      <w:pPr>
        <w:jc w:val="both"/>
        <w:rPr>
          <w:rFonts w:ascii="Arial" w:hAnsi="Arial" w:cs="Arial"/>
        </w:rPr>
      </w:pPr>
    </w:p>
    <w:p w14:paraId="354F722D"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43DBF3A7"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81F1632" w14:textId="7E6A18D2"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proofErr w:type="gramStart"/>
      <w:r w:rsidR="005C69DB">
        <w:rPr>
          <w:rFonts w:ascii="Arial" w:hAnsi="Arial" w:cs="Arial"/>
        </w:rPr>
        <w:t>19.02.2024</w:t>
      </w:r>
      <w:proofErr w:type="gramEnd"/>
      <w:r w:rsidR="005C69DB">
        <w:rPr>
          <w:rFonts w:ascii="Arial" w:hAnsi="Arial" w:cs="Arial"/>
        </w:rPr>
        <w:t>.</w:t>
      </w:r>
      <w:r w:rsidRPr="009A375B">
        <w:rPr>
          <w:rFonts w:ascii="Arial" w:hAnsi="Arial" w:cs="Arial"/>
        </w:rPr>
        <w:t xml:space="preserve"> </w:t>
      </w:r>
    </w:p>
    <w:p w14:paraId="0BA375C7" w14:textId="77777777"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18E9FF34" w14:textId="77777777" w:rsidR="00953380" w:rsidRPr="009A375B" w:rsidRDefault="00953380" w:rsidP="005E5C56">
      <w:pPr>
        <w:ind w:left="709" w:hanging="4"/>
        <w:jc w:val="both"/>
        <w:rPr>
          <w:rFonts w:ascii="Arial" w:hAnsi="Arial" w:cs="Arial"/>
        </w:rPr>
      </w:pPr>
    </w:p>
    <w:p w14:paraId="63F0324C"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10C68799"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2B4CA0F8" w14:textId="26316829"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 xml:space="preserve">dnatelem snížená o </w:t>
      </w:r>
      <w:r w:rsidR="008A50B0" w:rsidRPr="009A375B">
        <w:rPr>
          <w:rFonts w:ascii="Arial" w:hAnsi="Arial" w:cs="Arial"/>
        </w:rPr>
        <w:t>10 %</w:t>
      </w:r>
      <w:r w:rsidR="00CB5A90" w:rsidRPr="009A375B">
        <w:rPr>
          <w:rFonts w:ascii="Arial" w:hAnsi="Arial" w:cs="Arial"/>
        </w:rPr>
        <w:t xml:space="preserve"> (slovy: d</w:t>
      </w:r>
      <w:r w:rsidRPr="009A375B">
        <w:rPr>
          <w:rFonts w:ascii="Arial" w:hAnsi="Arial" w:cs="Arial"/>
        </w:rPr>
        <w:t xml:space="preserve">eset procent). </w:t>
      </w:r>
    </w:p>
    <w:p w14:paraId="2E3B4016" w14:textId="77777777" w:rsidR="008A50B0" w:rsidRDefault="00A3733B" w:rsidP="008A50B0">
      <w:pPr>
        <w:ind w:left="709" w:hanging="4"/>
        <w:jc w:val="both"/>
        <w:rPr>
          <w:rFonts w:ascii="Arial" w:hAnsi="Arial" w:cs="Arial"/>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1BF7DFF9" w14:textId="77777777" w:rsidR="008A50B0" w:rsidRDefault="008A50B0" w:rsidP="008A50B0">
      <w:pPr>
        <w:ind w:left="709" w:hanging="4"/>
        <w:jc w:val="both"/>
        <w:rPr>
          <w:rFonts w:ascii="Arial" w:hAnsi="Arial" w:cs="Arial"/>
        </w:rPr>
      </w:pPr>
    </w:p>
    <w:p w14:paraId="6F0EE25F" w14:textId="787B3CB6" w:rsidR="008A50B0" w:rsidRPr="00DA7679" w:rsidRDefault="00361876" w:rsidP="00361876">
      <w:pPr>
        <w:ind w:left="709" w:hanging="709"/>
        <w:jc w:val="both"/>
        <w:rPr>
          <w:rFonts w:ascii="Arial" w:hAnsi="Arial" w:cs="Arial"/>
        </w:rPr>
      </w:pPr>
      <w:r w:rsidRPr="00DA7679">
        <w:rPr>
          <w:rFonts w:ascii="Arial" w:hAnsi="Arial" w:cs="Arial"/>
        </w:rPr>
        <w:t>14. 6.</w:t>
      </w:r>
      <w:r w:rsidRPr="00DA7679">
        <w:rPr>
          <w:rFonts w:ascii="Arial" w:hAnsi="Arial" w:cs="Arial"/>
        </w:rPr>
        <w:tab/>
      </w:r>
      <w:r w:rsidR="008A50B0" w:rsidRPr="00DA7679">
        <w:rPr>
          <w:rFonts w:ascii="Arial" w:hAnsi="Arial" w:cs="Arial"/>
        </w:rPr>
        <w:t>Smluvní strany se</w:t>
      </w:r>
      <w:r w:rsidRPr="00DA7679">
        <w:rPr>
          <w:rFonts w:ascii="Arial" w:hAnsi="Arial" w:cs="Arial"/>
        </w:rPr>
        <w:t xml:space="preserve"> výslovně </w:t>
      </w:r>
      <w:r w:rsidR="008A50B0" w:rsidRPr="00DA7679">
        <w:rPr>
          <w:rFonts w:ascii="Arial" w:hAnsi="Arial" w:cs="Arial"/>
        </w:rPr>
        <w:t>dohodly, že objednatel má právo odstoupit od</w:t>
      </w:r>
      <w:r w:rsidRPr="00DA7679">
        <w:rPr>
          <w:rFonts w:ascii="Arial" w:hAnsi="Arial" w:cs="Arial"/>
        </w:rPr>
        <w:t xml:space="preserve"> této</w:t>
      </w:r>
      <w:r w:rsidR="008A50B0" w:rsidRPr="00DA7679">
        <w:rPr>
          <w:rFonts w:ascii="Arial" w:hAnsi="Arial" w:cs="Arial"/>
        </w:rPr>
        <w:t xml:space="preserve"> smlouvy také v případě, že mu nebude poskytnuta finanční dotace z prostředků Národní sportovní agentury ČR, ze kterých má být dílo dle této smlouvy financováno. V tomto případě nevzniká zhotoviteli nárok na jakoukoliv náhradu škody.</w:t>
      </w:r>
      <w:r w:rsidR="00CF684C" w:rsidRPr="00DA7679">
        <w:rPr>
          <w:rFonts w:ascii="Arial" w:hAnsi="Arial" w:cs="Arial"/>
        </w:rPr>
        <w:t xml:space="preserve"> </w:t>
      </w:r>
      <w:r w:rsidR="00CF684C" w:rsidRPr="005B0EC0">
        <w:rPr>
          <w:rFonts w:ascii="Arial" w:hAnsi="Arial" w:cs="Arial"/>
        </w:rPr>
        <w:t xml:space="preserve">Předpoklad rozhodnutí </w:t>
      </w:r>
      <w:r w:rsidR="005B0EC0" w:rsidRPr="005B0EC0">
        <w:rPr>
          <w:rFonts w:ascii="Arial" w:hAnsi="Arial" w:cs="Arial"/>
        </w:rPr>
        <w:t>o poskytnutí dotace je období 05-06</w:t>
      </w:r>
      <w:r w:rsidR="00CF684C" w:rsidRPr="005B0EC0">
        <w:rPr>
          <w:rFonts w:ascii="Arial" w:hAnsi="Arial" w:cs="Arial"/>
        </w:rPr>
        <w:t>/2024.</w:t>
      </w:r>
    </w:p>
    <w:p w14:paraId="56806736" w14:textId="77777777" w:rsidR="008A50B0" w:rsidRPr="009A375B" w:rsidRDefault="008A50B0" w:rsidP="008A50B0">
      <w:pPr>
        <w:jc w:val="both"/>
        <w:rPr>
          <w:rFonts w:ascii="Arial" w:hAnsi="Arial" w:cs="Arial"/>
          <w:b/>
        </w:rPr>
      </w:pPr>
    </w:p>
    <w:p w14:paraId="598A7FD5" w14:textId="77777777" w:rsidR="00953380" w:rsidRDefault="00953380" w:rsidP="005E5C56">
      <w:pPr>
        <w:jc w:val="both"/>
        <w:rPr>
          <w:rFonts w:ascii="Arial" w:hAnsi="Arial" w:cs="Arial"/>
          <w:b/>
        </w:rPr>
      </w:pPr>
    </w:p>
    <w:p w14:paraId="3156F1E3"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6F8A4D54" w14:textId="77777777" w:rsidR="00A3733B" w:rsidRPr="009A375B" w:rsidRDefault="00A3733B" w:rsidP="005E5C56">
      <w:pPr>
        <w:jc w:val="both"/>
        <w:rPr>
          <w:rFonts w:ascii="Arial" w:hAnsi="Arial" w:cs="Arial"/>
        </w:rPr>
      </w:pPr>
    </w:p>
    <w:p w14:paraId="27C594BD" w14:textId="77777777"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61E7EED9" w14:textId="77777777" w:rsidR="00953380" w:rsidRDefault="00953380" w:rsidP="00953380">
      <w:pPr>
        <w:ind w:left="705"/>
        <w:jc w:val="both"/>
        <w:rPr>
          <w:rFonts w:ascii="Arial" w:hAnsi="Arial" w:cs="Arial"/>
        </w:rPr>
      </w:pPr>
    </w:p>
    <w:p w14:paraId="19C2F305"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66F1C7C7"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648A09A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1EA0A515"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13E9DB91" w14:textId="77777777" w:rsidR="00A3733B" w:rsidRPr="009A375B" w:rsidRDefault="00A3733B" w:rsidP="005E5C56">
      <w:pPr>
        <w:tabs>
          <w:tab w:val="left" w:pos="4395"/>
        </w:tabs>
        <w:rPr>
          <w:rFonts w:ascii="Arial" w:hAnsi="Arial" w:cs="Arial"/>
        </w:rPr>
      </w:pPr>
    </w:p>
    <w:p w14:paraId="61BEE09A" w14:textId="77777777" w:rsidR="005C69DB" w:rsidRPr="00B91B8D" w:rsidRDefault="00A3733B" w:rsidP="005C69DB">
      <w:pPr>
        <w:numPr>
          <w:ilvl w:val="0"/>
          <w:numId w:val="23"/>
        </w:numPr>
        <w:tabs>
          <w:tab w:val="left" w:pos="1134"/>
          <w:tab w:val="left" w:pos="4962"/>
        </w:tabs>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005C69DB" w:rsidRPr="005C69DB">
        <w:rPr>
          <w:rFonts w:ascii="Arial" w:hAnsi="Arial" w:cs="Arial"/>
          <w:b/>
          <w:bCs/>
        </w:rPr>
        <w:t>SPORTOVNÍ PODLAHY ZLÍN, s.r.o.</w:t>
      </w:r>
    </w:p>
    <w:p w14:paraId="41D58B99" w14:textId="72BB532D" w:rsidR="00A3733B" w:rsidRPr="009A375B" w:rsidRDefault="005C69DB" w:rsidP="005C69DB">
      <w:pPr>
        <w:tabs>
          <w:tab w:val="left" w:pos="1134"/>
          <w:tab w:val="left" w:pos="4962"/>
        </w:tabs>
        <w:ind w:left="1134"/>
        <w:jc w:val="both"/>
        <w:rPr>
          <w:rFonts w:ascii="Arial" w:hAnsi="Arial" w:cs="Arial"/>
        </w:rPr>
      </w:pPr>
      <w:r>
        <w:rPr>
          <w:rFonts w:ascii="Arial" w:hAnsi="Arial" w:cs="Arial"/>
        </w:rPr>
        <w:tab/>
      </w:r>
      <w:r>
        <w:rPr>
          <w:rFonts w:ascii="Arial" w:hAnsi="Arial" w:cs="Arial"/>
        </w:rPr>
        <w:tab/>
      </w:r>
      <w:r w:rsidRPr="00B91B8D">
        <w:rPr>
          <w:rFonts w:ascii="Arial" w:hAnsi="Arial" w:cs="Arial"/>
        </w:rPr>
        <w:t>Mostní 5552, 760 01 Zlín</w:t>
      </w:r>
      <w:r w:rsidR="00A3733B" w:rsidRPr="009A375B">
        <w:rPr>
          <w:rFonts w:ascii="Arial" w:hAnsi="Arial" w:cs="Arial"/>
        </w:rPr>
        <w:tab/>
        <w:t xml:space="preserve">  </w:t>
      </w:r>
    </w:p>
    <w:p w14:paraId="3859455F" w14:textId="77777777" w:rsidR="00A3733B" w:rsidRPr="009A375B" w:rsidRDefault="00A3733B" w:rsidP="005E5C56">
      <w:pPr>
        <w:ind w:left="708" w:hanging="705"/>
        <w:jc w:val="both"/>
        <w:rPr>
          <w:rFonts w:ascii="Arial" w:hAnsi="Arial" w:cs="Arial"/>
        </w:rPr>
      </w:pPr>
    </w:p>
    <w:p w14:paraId="53C730B7" w14:textId="77777777"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1BC798E0" w14:textId="77777777" w:rsidR="00A3733B" w:rsidRPr="009A375B" w:rsidRDefault="00A3733B" w:rsidP="00111445">
      <w:pPr>
        <w:suppressAutoHyphens w:val="0"/>
        <w:rPr>
          <w:rFonts w:ascii="Arial" w:hAnsi="Arial" w:cs="Arial"/>
          <w:b/>
        </w:rPr>
      </w:pPr>
      <w:r w:rsidRPr="009A375B">
        <w:rPr>
          <w:rFonts w:ascii="Arial" w:hAnsi="Arial" w:cs="Arial"/>
          <w:b/>
        </w:rPr>
        <w:lastRenderedPageBreak/>
        <w:t>XVI.</w:t>
      </w:r>
      <w:r w:rsidRPr="009A375B">
        <w:rPr>
          <w:rFonts w:ascii="Arial" w:hAnsi="Arial" w:cs="Arial"/>
          <w:b/>
        </w:rPr>
        <w:tab/>
        <w:t xml:space="preserve">Doručování  </w:t>
      </w:r>
    </w:p>
    <w:p w14:paraId="534079B4"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6B89CE4C"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0BC26A2" w14:textId="77777777" w:rsidR="00CB5A90" w:rsidRPr="009A375B" w:rsidRDefault="00CB5A90" w:rsidP="005E5C56">
      <w:pPr>
        <w:pStyle w:val="Zkladntext31"/>
        <w:spacing w:after="0"/>
        <w:ind w:left="708" w:hanging="708"/>
        <w:rPr>
          <w:rFonts w:ascii="Arial" w:hAnsi="Arial" w:cs="Arial"/>
          <w:sz w:val="20"/>
          <w:szCs w:val="20"/>
        </w:rPr>
      </w:pPr>
    </w:p>
    <w:p w14:paraId="6D22D36A"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C157D0B"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0F6B12A6"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19B7235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21D309C3"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382A32D1"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45EC3F83"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3CEFC34" w14:textId="33C3A94A" w:rsidR="00EC7E3F" w:rsidRPr="008A50B0" w:rsidRDefault="00DA2B03" w:rsidP="008A50B0">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xml:space="preserve">, pokud byla na zásilce uvedena adresa pro doručování dle článku XV. odst. </w:t>
      </w:r>
      <w:proofErr w:type="gramStart"/>
      <w:r w:rsidR="00A3733B" w:rsidRPr="009A375B">
        <w:rPr>
          <w:rFonts w:ascii="Arial" w:hAnsi="Arial" w:cs="Arial"/>
        </w:rPr>
        <w:t>15.1., resp.</w:t>
      </w:r>
      <w:proofErr w:type="gramEnd"/>
      <w:r w:rsidR="00A3733B" w:rsidRPr="009A375B">
        <w:rPr>
          <w:rFonts w:ascii="Arial" w:hAnsi="Arial" w:cs="Arial"/>
        </w:rPr>
        <w:t xml:space="preserve"> 15.2. této smlouvy</w:t>
      </w:r>
      <w:r w:rsidR="00175AE6" w:rsidRPr="009A375B">
        <w:rPr>
          <w:rFonts w:ascii="Arial" w:hAnsi="Arial" w:cs="Arial"/>
        </w:rPr>
        <w:t>; nebo</w:t>
      </w:r>
    </w:p>
    <w:p w14:paraId="16AE5320"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38B7AC3F" w14:textId="77777777" w:rsidR="00A3733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7957BA82" w14:textId="77777777" w:rsidR="00200092" w:rsidRPr="009A375B" w:rsidRDefault="00200092" w:rsidP="00200092">
      <w:pPr>
        <w:widowControl w:val="0"/>
        <w:ind w:left="1418"/>
        <w:jc w:val="both"/>
        <w:rPr>
          <w:rFonts w:ascii="Arial" w:hAnsi="Arial" w:cs="Arial"/>
        </w:rPr>
      </w:pPr>
    </w:p>
    <w:p w14:paraId="359B1453"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19677AD0" w14:textId="77777777" w:rsidR="00A3733B" w:rsidRPr="009A375B" w:rsidRDefault="00A3733B" w:rsidP="00302C55">
      <w:pPr>
        <w:rPr>
          <w:rFonts w:ascii="Arial" w:hAnsi="Arial" w:cs="Arial"/>
          <w:b/>
        </w:rPr>
      </w:pPr>
    </w:p>
    <w:p w14:paraId="31DF3C0E" w14:textId="77777777" w:rsidR="00A3733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5C0FAB4B" w14:textId="77777777" w:rsidR="00B86D40" w:rsidRPr="009A375B" w:rsidRDefault="00B86D40" w:rsidP="00B86D40">
      <w:pPr>
        <w:pStyle w:val="Zkladntextodsazen31"/>
        <w:rPr>
          <w:rFonts w:ascii="Arial" w:hAnsi="Arial" w:cs="Arial"/>
          <w:sz w:val="20"/>
        </w:rPr>
      </w:pPr>
    </w:p>
    <w:p w14:paraId="602B3DA7"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5E90E99" w14:textId="77777777" w:rsidR="00A3733B" w:rsidRPr="009A375B" w:rsidRDefault="00A3733B" w:rsidP="005E5C56">
      <w:pPr>
        <w:jc w:val="center"/>
        <w:rPr>
          <w:rFonts w:ascii="Arial" w:hAnsi="Arial" w:cs="Arial"/>
          <w:b/>
        </w:rPr>
      </w:pPr>
    </w:p>
    <w:p w14:paraId="08E2091C"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 xml:space="preserve">Zhotovitel nese od doby převzetí staveniště do řádného předání díla objednateli a řádného odevzdání staveniště objednateli nebezpečí škody a jiné nebezpečí </w:t>
      </w:r>
      <w:proofErr w:type="gramStart"/>
      <w:r w:rsidRPr="009A375B">
        <w:rPr>
          <w:rFonts w:ascii="Arial" w:hAnsi="Arial" w:cs="Arial"/>
        </w:rPr>
        <w:t>na</w:t>
      </w:r>
      <w:proofErr w:type="gramEnd"/>
      <w:r w:rsidRPr="009A375B">
        <w:rPr>
          <w:rFonts w:ascii="Arial" w:hAnsi="Arial" w:cs="Arial"/>
        </w:rPr>
        <w:t>:</w:t>
      </w:r>
    </w:p>
    <w:p w14:paraId="62841E82"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díle a všech jeho zhotovovaných, obnovovaných, upravovaných a jiných </w:t>
      </w:r>
      <w:proofErr w:type="gramStart"/>
      <w:r w:rsidRPr="009A375B">
        <w:rPr>
          <w:rFonts w:ascii="Arial" w:hAnsi="Arial" w:cs="Arial"/>
        </w:rPr>
        <w:t>částech</w:t>
      </w:r>
      <w:proofErr w:type="gramEnd"/>
      <w:r w:rsidR="00EB06A7" w:rsidRPr="009A375B">
        <w:rPr>
          <w:rFonts w:ascii="Arial" w:hAnsi="Arial" w:cs="Arial"/>
        </w:rPr>
        <w:t xml:space="preserve"> </w:t>
      </w:r>
      <w:r w:rsidR="000B6638" w:rsidRPr="009A375B">
        <w:rPr>
          <w:rFonts w:ascii="Arial" w:hAnsi="Arial" w:cs="Arial"/>
        </w:rPr>
        <w:t>nebo</w:t>
      </w:r>
    </w:p>
    <w:p w14:paraId="019348EE" w14:textId="77777777" w:rsidR="00A3733B" w:rsidRPr="009A375B" w:rsidRDefault="00A3733B" w:rsidP="008D2B6A">
      <w:pPr>
        <w:numPr>
          <w:ilvl w:val="0"/>
          <w:numId w:val="20"/>
        </w:numPr>
        <w:ind w:left="1134" w:hanging="429"/>
        <w:jc w:val="both"/>
        <w:rPr>
          <w:rFonts w:ascii="Arial" w:hAnsi="Arial" w:cs="Arial"/>
        </w:rPr>
      </w:pPr>
      <w:proofErr w:type="gramStart"/>
      <w:r w:rsidRPr="009A375B">
        <w:rPr>
          <w:rFonts w:ascii="Arial" w:hAnsi="Arial" w:cs="Arial"/>
        </w:rPr>
        <w:t>plochách</w:t>
      </w:r>
      <w:proofErr w:type="gramEnd"/>
      <w:r w:rsidRPr="009A375B">
        <w:rPr>
          <w:rFonts w:ascii="Arial" w:hAnsi="Arial" w:cs="Arial"/>
        </w:rPr>
        <w:t xml:space="preserve">,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A6194ED" w14:textId="77777777" w:rsidR="00A3733B" w:rsidRPr="009A375B" w:rsidRDefault="00A3733B" w:rsidP="005E5C56">
      <w:pPr>
        <w:ind w:left="993" w:hanging="284"/>
        <w:jc w:val="both"/>
        <w:rPr>
          <w:rFonts w:ascii="Arial" w:hAnsi="Arial" w:cs="Arial"/>
        </w:rPr>
      </w:pPr>
    </w:p>
    <w:p w14:paraId="5C9AFFFE"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 xml:space="preserve">Odpovědnost stanovená v článku XVIII. odst. </w:t>
      </w:r>
      <w:proofErr w:type="gramStart"/>
      <w:r w:rsidRPr="009A375B">
        <w:rPr>
          <w:rFonts w:ascii="Arial" w:hAnsi="Arial" w:cs="Arial"/>
        </w:rPr>
        <w:t>18.1. této</w:t>
      </w:r>
      <w:proofErr w:type="gramEnd"/>
      <w:r w:rsidRPr="009A375B">
        <w:rPr>
          <w:rFonts w:ascii="Arial" w:hAnsi="Arial" w:cs="Arial"/>
        </w:rPr>
        <w:t xml:space="preserve"> smlouvy je objektivní.</w:t>
      </w:r>
    </w:p>
    <w:p w14:paraId="415BABF2" w14:textId="77777777" w:rsidR="00A3733B" w:rsidRPr="009A375B" w:rsidRDefault="00A3733B" w:rsidP="005E5C56">
      <w:pPr>
        <w:pStyle w:val="Zkladntext21"/>
        <w:spacing w:after="0" w:line="240" w:lineRule="auto"/>
        <w:jc w:val="both"/>
        <w:rPr>
          <w:rFonts w:ascii="Arial" w:hAnsi="Arial" w:cs="Arial"/>
        </w:rPr>
      </w:pPr>
    </w:p>
    <w:p w14:paraId="74E03E06"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59B86796"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126AC5A1"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252C66B0" w14:textId="77777777" w:rsidR="00A3733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336C466E" w14:textId="77777777" w:rsidR="00192E11" w:rsidRPr="009A375B" w:rsidRDefault="00192E11" w:rsidP="00192E11">
      <w:pPr>
        <w:ind w:left="1134"/>
        <w:jc w:val="both"/>
        <w:rPr>
          <w:rFonts w:ascii="Arial" w:hAnsi="Arial" w:cs="Arial"/>
        </w:rPr>
      </w:pPr>
    </w:p>
    <w:p w14:paraId="5BD6B14B"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565C6116" w14:textId="77777777" w:rsidR="00A3733B" w:rsidRPr="009A375B" w:rsidRDefault="00A3733B" w:rsidP="005E5C56">
      <w:pPr>
        <w:pStyle w:val="Zkladntextodsazen31"/>
        <w:ind w:left="0" w:firstLine="0"/>
        <w:rPr>
          <w:rFonts w:ascii="Arial" w:hAnsi="Arial" w:cs="Arial"/>
          <w:sz w:val="20"/>
        </w:rPr>
      </w:pPr>
    </w:p>
    <w:p w14:paraId="310576D7"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0CA79D0C" w14:textId="77777777" w:rsidR="008A50B0" w:rsidRDefault="00A3733B" w:rsidP="008A50B0">
      <w:pPr>
        <w:pStyle w:val="Zkladntextodsazen31"/>
        <w:numPr>
          <w:ilvl w:val="1"/>
          <w:numId w:val="11"/>
        </w:numPr>
        <w:rPr>
          <w:rFonts w:ascii="Arial" w:hAnsi="Arial" w:cs="Arial"/>
          <w:sz w:val="20"/>
        </w:rPr>
      </w:pPr>
      <w:r w:rsidRPr="009A375B">
        <w:rPr>
          <w:rFonts w:ascii="Arial" w:hAnsi="Arial" w:cs="Arial"/>
          <w:sz w:val="20"/>
        </w:rPr>
        <w:lastRenderedPageBreak/>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5409BDF" w14:textId="77777777" w:rsidR="008A50B0" w:rsidRDefault="008A50B0" w:rsidP="008A50B0">
      <w:pPr>
        <w:pStyle w:val="Odstavecseseznamem"/>
        <w:rPr>
          <w:rFonts w:ascii="Arial" w:hAnsi="Arial" w:cs="Arial"/>
        </w:rPr>
      </w:pPr>
    </w:p>
    <w:p w14:paraId="4332716A" w14:textId="79A366B1" w:rsidR="008A50B0" w:rsidRPr="00DA7679" w:rsidRDefault="008A50B0" w:rsidP="008A50B0">
      <w:pPr>
        <w:pStyle w:val="Zkladntextodsazen31"/>
        <w:numPr>
          <w:ilvl w:val="1"/>
          <w:numId w:val="11"/>
        </w:numPr>
        <w:rPr>
          <w:rFonts w:ascii="Arial" w:hAnsi="Arial" w:cs="Arial"/>
          <w:sz w:val="16"/>
          <w:szCs w:val="16"/>
        </w:rPr>
      </w:pPr>
      <w:r w:rsidRPr="00DA7679">
        <w:rPr>
          <w:rFonts w:ascii="Arial" w:hAnsi="Arial" w:cs="Arial"/>
          <w:sz w:val="20"/>
          <w:szCs w:val="16"/>
        </w:rPr>
        <w:t>Zhotovitel je povinen nahradit objednateli v plné výši škodu, která vznikla při realizaci díla v souvislosti nebo jako důsledek porušení povinností a závazků zhotovitele dle této smlouvy. Zhotovitel bere výslovně na vědomí, že v případě s prodlením plnění termínů dokončení díla hrozí objednateli ze strany poskytovatele dotace dle programu sankce, spočívající v neproplacení či nutnosti vrácení finančních prostředků v celé nebo částečné výši. Zhotovitel bere výslovně na vědomí, že v takovém případě, pokud prodlení nevznikne vinou objednatele, bude proplacení nebo neobdržení finančních prostředků uvedené výše považováno za škodu vzniklou z viny zhotovitele, kterou bude povinen uhradit v plné výši.</w:t>
      </w:r>
    </w:p>
    <w:p w14:paraId="444E6410" w14:textId="77777777" w:rsidR="00F722DD" w:rsidRDefault="00F722DD" w:rsidP="005E5C56">
      <w:pPr>
        <w:rPr>
          <w:rFonts w:ascii="Arial" w:hAnsi="Arial" w:cs="Arial"/>
          <w:b/>
        </w:rPr>
      </w:pPr>
    </w:p>
    <w:p w14:paraId="775E511C"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785AA836" w14:textId="77777777" w:rsidR="00A3733B" w:rsidRPr="009A375B" w:rsidRDefault="00A3733B" w:rsidP="005E5C56">
      <w:pPr>
        <w:rPr>
          <w:rFonts w:ascii="Arial" w:hAnsi="Arial" w:cs="Arial"/>
        </w:rPr>
      </w:pPr>
    </w:p>
    <w:p w14:paraId="48F4285C"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 xml:space="preserve">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w:t>
      </w:r>
      <w:proofErr w:type="gramStart"/>
      <w:r w:rsidRPr="009A375B">
        <w:rPr>
          <w:rFonts w:ascii="Arial" w:hAnsi="Arial" w:cs="Arial"/>
          <w:sz w:val="20"/>
        </w:rPr>
        <w:t>na</w:t>
      </w:r>
      <w:proofErr w:type="gramEnd"/>
      <w:r w:rsidRPr="009A375B">
        <w:rPr>
          <w:rFonts w:ascii="Arial" w:hAnsi="Arial" w:cs="Arial"/>
          <w:sz w:val="20"/>
        </w:rPr>
        <w:t>:</w:t>
      </w:r>
    </w:p>
    <w:p w14:paraId="59BD3E4B"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4C0B9A2A"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74260BB4"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729BFF69"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65A2451F"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1D429858" w14:textId="77777777" w:rsidR="0064473A" w:rsidRPr="009A375B" w:rsidRDefault="0064473A" w:rsidP="00017AFC">
      <w:pPr>
        <w:rPr>
          <w:rFonts w:ascii="Arial" w:hAnsi="Arial" w:cs="Arial"/>
          <w:b/>
        </w:rPr>
      </w:pPr>
    </w:p>
    <w:p w14:paraId="1EDB38E5"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5B226342"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5146D269" w14:textId="5C12E209"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 xml:space="preserve">objednatele č. </w:t>
      </w:r>
      <w:r w:rsidR="00AE7E94">
        <w:rPr>
          <w:rFonts w:ascii="Arial" w:hAnsi="Arial" w:cs="Arial"/>
          <w:bCs/>
        </w:rPr>
        <w:t>…………………………………</w:t>
      </w:r>
      <w:r w:rsidR="007F725C" w:rsidRPr="006436A0">
        <w:rPr>
          <w:rFonts w:ascii="Arial" w:hAnsi="Arial" w:cs="Arial"/>
          <w:bCs/>
        </w:rPr>
        <w:t xml:space="preserve">vedený u </w:t>
      </w:r>
      <w:proofErr w:type="spellStart"/>
      <w:r w:rsidR="007F725C" w:rsidRPr="006436A0">
        <w:rPr>
          <w:rFonts w:ascii="Arial" w:hAnsi="Arial" w:cs="Arial"/>
          <w:bCs/>
        </w:rPr>
        <w:t>Raiffeisenbank</w:t>
      </w:r>
      <w:proofErr w:type="spellEnd"/>
      <w:r w:rsidR="007F725C" w:rsidRPr="006436A0">
        <w:rPr>
          <w:rFonts w:ascii="Arial" w:hAnsi="Arial" w:cs="Arial"/>
          <w:bCs/>
        </w:rPr>
        <w:t xml:space="preserve"> a.s., pobočka Karlovy Vary</w:t>
      </w:r>
      <w:r w:rsidRPr="006436A0">
        <w:rPr>
          <w:rFonts w:ascii="Arial" w:hAnsi="Arial" w:cs="Arial"/>
        </w:rPr>
        <w:t xml:space="preserve">, variabilní symbol: </w:t>
      </w:r>
      <w:r w:rsidR="00AE7E94">
        <w:rPr>
          <w:rFonts w:ascii="Arial" w:hAnsi="Arial" w:cs="Arial"/>
        </w:rPr>
        <w:t>……………………………………..</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proofErr w:type="gramStart"/>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w:t>
      </w:r>
      <w:proofErr w:type="gramEnd"/>
      <w:r w:rsidRPr="009A375B">
        <w:rPr>
          <w:rFonts w:ascii="Arial" w:hAnsi="Arial" w:cs="Arial"/>
        </w:rPr>
        <w:t xml:space="preserve"> smlouvy jako finanční záruku za řádné a včasné plnění pohledávek objednatele za zhotovitelem specifikovaných v tomto odstavci smlouvy, a to za podmínek níže uvedených:</w:t>
      </w:r>
    </w:p>
    <w:p w14:paraId="2502F484" w14:textId="77777777"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w:t>
      </w:r>
      <w:proofErr w:type="gramStart"/>
      <w:r w:rsidR="004E26CB" w:rsidRPr="009A375B">
        <w:rPr>
          <w:rFonts w:ascii="Arial" w:hAnsi="Arial" w:cs="Arial"/>
          <w:bCs/>
        </w:rPr>
        <w:t>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a 5.13</w:t>
      </w:r>
      <w:proofErr w:type="gramEnd"/>
      <w:r w:rsidR="00AA5061">
        <w:rPr>
          <w:rFonts w:ascii="Arial" w:hAnsi="Arial" w:cs="Arial"/>
          <w:bCs/>
        </w:rPr>
        <w:t xml:space="preserve">.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7D6B34C8"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14D4CBC7"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w:t>
      </w:r>
      <w:proofErr w:type="spellStart"/>
      <w:r w:rsidR="007F725C" w:rsidRPr="009A375B">
        <w:rPr>
          <w:rFonts w:ascii="Arial" w:hAnsi="Arial" w:cs="Arial"/>
        </w:rPr>
        <w:t>Raiffeisenbank</w:t>
      </w:r>
      <w:proofErr w:type="spellEnd"/>
      <w:r w:rsidR="007F725C" w:rsidRPr="009A375B">
        <w:rPr>
          <w:rFonts w:ascii="Arial" w:hAnsi="Arial" w:cs="Arial"/>
        </w:rPr>
        <w:t>,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429A5328" w14:textId="77777777" w:rsidR="007F725C" w:rsidRPr="009A375B" w:rsidRDefault="007F725C" w:rsidP="007F725C">
      <w:pPr>
        <w:suppressAutoHyphens w:val="0"/>
        <w:jc w:val="both"/>
        <w:rPr>
          <w:rFonts w:ascii="Arial" w:hAnsi="Arial" w:cs="Arial"/>
        </w:rPr>
      </w:pPr>
    </w:p>
    <w:p w14:paraId="3574F269"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Smluvní strany se dohodly, že finanční záruka, která má být poskytnuta zhotovitelem ve smyslu článku XX. odst. </w:t>
      </w:r>
      <w:proofErr w:type="gramStart"/>
      <w:r w:rsidRPr="009A375B">
        <w:rPr>
          <w:rFonts w:ascii="Arial" w:hAnsi="Arial" w:cs="Arial"/>
        </w:rPr>
        <w:t>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w:t>
      </w:r>
      <w:proofErr w:type="gramEnd"/>
      <w:r w:rsidRPr="009A375B">
        <w:rPr>
          <w:rFonts w:ascii="Arial" w:hAnsi="Arial" w:cs="Arial"/>
        </w:rPr>
        <w:t xml:space="preserve"> smlouvy, může být realizována také bankovní zárukou vystavenou ve smyslu a za podmínek níže uvedených:</w:t>
      </w:r>
    </w:p>
    <w:p w14:paraId="6284678E"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w:t>
      </w:r>
      <w:proofErr w:type="gramStart"/>
      <w:r w:rsidR="00AA5061" w:rsidRPr="009A375B">
        <w:rPr>
          <w:rFonts w:ascii="Arial" w:hAnsi="Arial" w:cs="Arial"/>
          <w:bCs/>
        </w:rPr>
        <w:t xml:space="preserve">5.7. </w:t>
      </w:r>
      <w:r w:rsidR="00AA5061">
        <w:rPr>
          <w:rFonts w:ascii="Arial" w:hAnsi="Arial" w:cs="Arial"/>
          <w:bCs/>
        </w:rPr>
        <w:t>a 5.13</w:t>
      </w:r>
      <w:proofErr w:type="gramEnd"/>
      <w:r w:rsidR="00AA5061">
        <w:rPr>
          <w:rFonts w:ascii="Arial" w:hAnsi="Arial" w:cs="Arial"/>
          <w:bCs/>
        </w:rPr>
        <w:t xml:space="preserve">.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0C85A262"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7DB33D60"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 xml:space="preserve">XX. odst. </w:t>
      </w:r>
      <w:proofErr w:type="gramStart"/>
      <w:r w:rsidR="007F725C" w:rsidRPr="009A375B">
        <w:rPr>
          <w:rFonts w:ascii="Arial" w:hAnsi="Arial" w:cs="Arial"/>
        </w:rPr>
        <w:t>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w:t>
      </w:r>
      <w:proofErr w:type="gramEnd"/>
      <w:r w:rsidRPr="009A375B">
        <w:rPr>
          <w:rFonts w:ascii="Arial" w:hAnsi="Arial" w:cs="Arial"/>
        </w:rPr>
        <w:t xml:space="preserve"> smlouvy a bude splatná na první výzvu objednatele a bez námitek, které by mohla uplatnit banka, která vystavila záruční listinu, vůči objednateli,</w:t>
      </w:r>
    </w:p>
    <w:p w14:paraId="6046796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proofErr w:type="gramStart"/>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w:t>
      </w:r>
      <w:proofErr w:type="gramEnd"/>
      <w:r w:rsidRPr="009A375B">
        <w:rPr>
          <w:rFonts w:ascii="Arial" w:hAnsi="Arial" w:cs="Arial"/>
        </w:rPr>
        <w:t xml:space="preserve"> smlouvy a bude platná nejméně na dobu šedesáti měsíců ode dne předání díla zhotovitelem objednateli,</w:t>
      </w:r>
    </w:p>
    <w:p w14:paraId="0AACED25"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27124DCE" w14:textId="77777777" w:rsidR="007F725C" w:rsidRPr="009A375B" w:rsidRDefault="007F725C" w:rsidP="007F725C">
      <w:pPr>
        <w:suppressAutoHyphens w:val="0"/>
        <w:jc w:val="both"/>
        <w:rPr>
          <w:rFonts w:ascii="Arial" w:hAnsi="Arial" w:cs="Arial"/>
        </w:rPr>
      </w:pPr>
    </w:p>
    <w:p w14:paraId="043F9582"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w:t>
      </w:r>
      <w:proofErr w:type="gramStart"/>
      <w:r w:rsidRPr="009A375B">
        <w:rPr>
          <w:rFonts w:ascii="Arial" w:hAnsi="Arial" w:cs="Arial"/>
        </w:rPr>
        <w:t>20.2. této</w:t>
      </w:r>
      <w:proofErr w:type="gramEnd"/>
      <w:r w:rsidRPr="009A375B">
        <w:rPr>
          <w:rFonts w:ascii="Arial" w:hAnsi="Arial" w:cs="Arial"/>
        </w:rPr>
        <w:t xml:space="preserve">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w:t>
      </w:r>
      <w:proofErr w:type="spellStart"/>
      <w:r w:rsidRPr="009A375B">
        <w:rPr>
          <w:rFonts w:ascii="Arial" w:hAnsi="Arial" w:cs="Arial"/>
        </w:rPr>
        <w:t>Raiffeisenbank</w:t>
      </w:r>
      <w:proofErr w:type="spellEnd"/>
      <w:r w:rsidRPr="009A375B">
        <w:rPr>
          <w:rFonts w:ascii="Arial" w:hAnsi="Arial" w:cs="Arial"/>
        </w:rPr>
        <w:t xml:space="preserve">,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16573C26" w14:textId="77777777" w:rsidR="00F816B5" w:rsidRPr="009A375B" w:rsidRDefault="00F816B5" w:rsidP="003928B9">
      <w:pPr>
        <w:suppressAutoHyphens w:val="0"/>
        <w:jc w:val="both"/>
        <w:rPr>
          <w:rFonts w:ascii="Arial" w:hAnsi="Arial" w:cs="Arial"/>
        </w:rPr>
      </w:pPr>
    </w:p>
    <w:p w14:paraId="2BAB3FD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63BC0FBD" w14:textId="77777777" w:rsidR="007F725C" w:rsidRPr="009A375B" w:rsidRDefault="007F725C" w:rsidP="007F725C">
      <w:pPr>
        <w:suppressAutoHyphens w:val="0"/>
        <w:jc w:val="both"/>
        <w:rPr>
          <w:rFonts w:ascii="Arial" w:hAnsi="Arial" w:cs="Arial"/>
        </w:rPr>
      </w:pPr>
    </w:p>
    <w:p w14:paraId="40B4A532" w14:textId="577686B3"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Objednatel neodpovídá za škody (zejména škody v důsledku ztráty na úrocích) způsobené čerpáním peněžních prostředků z účtu objednatele č. </w:t>
      </w:r>
      <w:r w:rsidR="00AE7E94">
        <w:rPr>
          <w:rFonts w:ascii="Arial" w:hAnsi="Arial" w:cs="Arial"/>
        </w:rPr>
        <w:t>…………………………</w:t>
      </w:r>
      <w:proofErr w:type="gramStart"/>
      <w:r w:rsidR="00AE7E94">
        <w:rPr>
          <w:rFonts w:ascii="Arial" w:hAnsi="Arial" w:cs="Arial"/>
        </w:rPr>
        <w:t>….</w:t>
      </w:r>
      <w:r w:rsidRPr="009A375B">
        <w:rPr>
          <w:rFonts w:ascii="Arial" w:hAnsi="Arial" w:cs="Arial"/>
        </w:rPr>
        <w:t>veden</w:t>
      </w:r>
      <w:r w:rsidR="00AA5061">
        <w:rPr>
          <w:rFonts w:ascii="Arial" w:hAnsi="Arial" w:cs="Arial"/>
        </w:rPr>
        <w:t>ého</w:t>
      </w:r>
      <w:proofErr w:type="gramEnd"/>
      <w:r w:rsidRPr="009A375B">
        <w:rPr>
          <w:rFonts w:ascii="Arial" w:hAnsi="Arial" w:cs="Arial"/>
        </w:rPr>
        <w:t xml:space="preserve"> u </w:t>
      </w:r>
      <w:proofErr w:type="spellStart"/>
      <w:r w:rsidRPr="009A375B">
        <w:rPr>
          <w:rFonts w:ascii="Arial" w:hAnsi="Arial" w:cs="Arial"/>
        </w:rPr>
        <w:t>Raiffeisenbank</w:t>
      </w:r>
      <w:proofErr w:type="spellEnd"/>
      <w:r w:rsidRPr="009A375B">
        <w:rPr>
          <w:rFonts w:ascii="Arial" w:hAnsi="Arial" w:cs="Arial"/>
        </w:rPr>
        <w:t>, a.s., pobočka Karlovy Vary, v souladu s tímto článkem smlouvy.</w:t>
      </w:r>
    </w:p>
    <w:p w14:paraId="6D323957" w14:textId="77777777" w:rsidR="0031413F" w:rsidRDefault="0031413F" w:rsidP="0031413F">
      <w:pPr>
        <w:suppressAutoHyphens w:val="0"/>
        <w:jc w:val="both"/>
        <w:rPr>
          <w:rFonts w:ascii="Arial" w:hAnsi="Arial" w:cs="Arial"/>
        </w:rPr>
      </w:pPr>
    </w:p>
    <w:p w14:paraId="3ACEB81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27782896" w14:textId="77777777" w:rsidR="00DD610F" w:rsidRPr="009A375B" w:rsidRDefault="00DD610F" w:rsidP="00DD610F">
      <w:pPr>
        <w:pStyle w:val="Odstavecseseznamem"/>
        <w:rPr>
          <w:rFonts w:ascii="Arial" w:hAnsi="Arial" w:cs="Arial"/>
        </w:rPr>
      </w:pPr>
    </w:p>
    <w:p w14:paraId="47B9D61D"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3F57E549" w14:textId="77777777" w:rsidR="007B4F56" w:rsidRPr="009A375B" w:rsidRDefault="007B4F56" w:rsidP="005E5C56">
      <w:pPr>
        <w:rPr>
          <w:rFonts w:ascii="Arial" w:hAnsi="Arial" w:cs="Arial"/>
        </w:rPr>
      </w:pPr>
    </w:p>
    <w:p w14:paraId="2A03F7B0"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7541F06E" w14:textId="77777777" w:rsidR="00A3733B" w:rsidRPr="009A375B" w:rsidRDefault="00A3733B" w:rsidP="005E5C56">
      <w:pPr>
        <w:jc w:val="center"/>
        <w:rPr>
          <w:rFonts w:ascii="Arial" w:hAnsi="Arial" w:cs="Arial"/>
          <w:b/>
          <w:caps/>
        </w:rPr>
      </w:pPr>
    </w:p>
    <w:p w14:paraId="7DB18F76"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FD9AA77" w14:textId="77777777"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 xml:space="preserve">dle článku V. odst. </w:t>
      </w:r>
      <w:proofErr w:type="gramStart"/>
      <w:r w:rsidR="0024059C" w:rsidRPr="00111445">
        <w:rPr>
          <w:rFonts w:ascii="Arial" w:hAnsi="Arial" w:cs="Arial"/>
          <w:sz w:val="20"/>
        </w:rPr>
        <w:t>5.1.</w:t>
      </w:r>
      <w:r w:rsidR="004536D8" w:rsidRPr="00111445">
        <w:rPr>
          <w:rFonts w:ascii="Arial" w:hAnsi="Arial" w:cs="Arial"/>
          <w:sz w:val="20"/>
        </w:rPr>
        <w:t xml:space="preserve"> této</w:t>
      </w:r>
      <w:proofErr w:type="gramEnd"/>
      <w:r w:rsidR="004536D8" w:rsidRPr="00111445">
        <w:rPr>
          <w:rFonts w:ascii="Arial" w:hAnsi="Arial" w:cs="Arial"/>
          <w:sz w:val="20"/>
        </w:rPr>
        <w:t xml:space="preserve"> smlouvy</w:t>
      </w:r>
      <w:r w:rsidR="00A3733B" w:rsidRPr="00111445">
        <w:rPr>
          <w:rFonts w:ascii="Arial" w:hAnsi="Arial" w:cs="Arial"/>
          <w:sz w:val="20"/>
        </w:rPr>
        <w:t>; a</w:t>
      </w:r>
    </w:p>
    <w:p w14:paraId="7C6D4FCC" w14:textId="0DAC68E1" w:rsidR="00A3733B" w:rsidRPr="002F4C72"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 xml:space="preserve">pojištění </w:t>
      </w:r>
      <w:r w:rsidRPr="00655F63">
        <w:rPr>
          <w:rFonts w:ascii="Arial" w:hAnsi="Arial" w:cs="Arial"/>
          <w:sz w:val="20"/>
        </w:rPr>
        <w:t>odpovědnosti za škody způsobené činností zhotovitele při provádění díla</w:t>
      </w:r>
      <w:r w:rsidR="003F473F" w:rsidRPr="00655F63">
        <w:rPr>
          <w:rFonts w:ascii="Arial" w:hAnsi="Arial" w:cs="Arial"/>
          <w:sz w:val="20"/>
        </w:rPr>
        <w:t>, včetně možných škod způsobených pracovníky zhotovitele</w:t>
      </w:r>
      <w:r w:rsidRPr="00655F63">
        <w:rPr>
          <w:rFonts w:ascii="Arial" w:hAnsi="Arial" w:cs="Arial"/>
          <w:sz w:val="20"/>
        </w:rPr>
        <w:t xml:space="preserve">, a to na hodnotu pojistné události </w:t>
      </w:r>
      <w:r w:rsidRPr="002F4C72">
        <w:rPr>
          <w:rFonts w:ascii="Arial" w:hAnsi="Arial" w:cs="Arial"/>
          <w:sz w:val="20"/>
        </w:rPr>
        <w:t xml:space="preserve">minimálně </w:t>
      </w:r>
      <w:r w:rsidR="00DA7679">
        <w:rPr>
          <w:rFonts w:ascii="Arial" w:hAnsi="Arial" w:cs="Arial"/>
          <w:sz w:val="20"/>
        </w:rPr>
        <w:t>4</w:t>
      </w:r>
      <w:r w:rsidR="004C32EC" w:rsidRPr="002F4C72">
        <w:rPr>
          <w:rFonts w:ascii="Arial" w:hAnsi="Arial" w:cs="Arial"/>
          <w:sz w:val="20"/>
        </w:rPr>
        <w:t>.</w:t>
      </w:r>
      <w:r w:rsidR="006D5525" w:rsidRPr="002F4C72">
        <w:rPr>
          <w:rFonts w:ascii="Arial" w:hAnsi="Arial" w:cs="Arial"/>
          <w:sz w:val="20"/>
        </w:rPr>
        <w:t>000.000</w:t>
      </w:r>
      <w:r w:rsidRPr="002F4C72">
        <w:rPr>
          <w:rFonts w:ascii="Arial" w:hAnsi="Arial" w:cs="Arial"/>
          <w:sz w:val="20"/>
        </w:rPr>
        <w:t xml:space="preserve"> Kč (slovy: </w:t>
      </w:r>
      <w:r w:rsidR="00DA7679">
        <w:rPr>
          <w:rFonts w:ascii="Arial" w:hAnsi="Arial" w:cs="Arial"/>
          <w:sz w:val="20"/>
        </w:rPr>
        <w:t>čtyři</w:t>
      </w:r>
      <w:r w:rsidR="000B6638" w:rsidRPr="002F4C72">
        <w:rPr>
          <w:rFonts w:ascii="Arial" w:hAnsi="Arial" w:cs="Arial"/>
          <w:sz w:val="20"/>
        </w:rPr>
        <w:t xml:space="preserve"> </w:t>
      </w:r>
      <w:r w:rsidR="00DA7679">
        <w:rPr>
          <w:rFonts w:ascii="Arial" w:hAnsi="Arial" w:cs="Arial"/>
          <w:sz w:val="20"/>
        </w:rPr>
        <w:t>milióny</w:t>
      </w:r>
      <w:r w:rsidRPr="002F4C72">
        <w:rPr>
          <w:rFonts w:ascii="Arial" w:hAnsi="Arial" w:cs="Arial"/>
          <w:sz w:val="20"/>
        </w:rPr>
        <w:t xml:space="preserve"> korun českých).</w:t>
      </w:r>
      <w:r w:rsidR="00580D13" w:rsidRPr="002F4C72">
        <w:rPr>
          <w:rFonts w:ascii="Arial" w:hAnsi="Arial" w:cs="Arial"/>
          <w:sz w:val="20"/>
        </w:rPr>
        <w:t xml:space="preserve"> </w:t>
      </w:r>
    </w:p>
    <w:p w14:paraId="089B4AA3" w14:textId="21DA704A" w:rsidR="003E1CC3" w:rsidRDefault="003E1CC3" w:rsidP="005E5C56">
      <w:pPr>
        <w:ind w:left="709"/>
        <w:jc w:val="both"/>
        <w:rPr>
          <w:rFonts w:ascii="Arial" w:hAnsi="Arial" w:cs="Arial"/>
        </w:rPr>
      </w:pPr>
    </w:p>
    <w:p w14:paraId="54129CAD" w14:textId="77777777" w:rsidR="00DA7679" w:rsidRPr="00655F63" w:rsidRDefault="00DA7679" w:rsidP="005E5C56">
      <w:pPr>
        <w:ind w:left="709"/>
        <w:jc w:val="both"/>
        <w:rPr>
          <w:rFonts w:ascii="Arial" w:hAnsi="Arial" w:cs="Arial"/>
        </w:rPr>
      </w:pPr>
    </w:p>
    <w:p w14:paraId="488AF68D" w14:textId="77777777" w:rsidR="00A3733B" w:rsidRPr="009A375B" w:rsidRDefault="003A2A6A" w:rsidP="008D2B6A">
      <w:pPr>
        <w:pStyle w:val="Zkladntext21"/>
        <w:numPr>
          <w:ilvl w:val="1"/>
          <w:numId w:val="13"/>
        </w:numPr>
        <w:spacing w:after="0" w:line="240" w:lineRule="auto"/>
        <w:jc w:val="both"/>
        <w:rPr>
          <w:rFonts w:ascii="Arial" w:hAnsi="Arial" w:cs="Arial"/>
        </w:rPr>
      </w:pPr>
      <w:r w:rsidRPr="00655F63">
        <w:rPr>
          <w:rFonts w:ascii="Arial" w:hAnsi="Arial" w:cs="Arial"/>
        </w:rPr>
        <w:lastRenderedPageBreak/>
        <w:t xml:space="preserve">Ve smyslu skutečností výše uvedených tak zhotovitel sjedná pojištění na krytí rizik poškození, případně zničení budovaného díla systémem </w:t>
      </w:r>
      <w:r w:rsidRPr="009A375B">
        <w:rPr>
          <w:rFonts w:ascii="Arial" w:hAnsi="Arial" w:cs="Arial"/>
        </w:rPr>
        <w:t xml:space="preserve">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162166ED" w14:textId="77777777" w:rsidR="00A3733B" w:rsidRPr="009A375B" w:rsidRDefault="00A3733B" w:rsidP="005E5C56">
      <w:pPr>
        <w:jc w:val="both"/>
        <w:rPr>
          <w:rFonts w:ascii="Arial" w:hAnsi="Arial" w:cs="Arial"/>
        </w:rPr>
      </w:pPr>
    </w:p>
    <w:p w14:paraId="1A765490" w14:textId="55FFCE66"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w:t>
      </w:r>
      <w:proofErr w:type="gramStart"/>
      <w:r w:rsidRPr="009A375B">
        <w:rPr>
          <w:rFonts w:ascii="Arial" w:hAnsi="Arial" w:cs="Arial"/>
        </w:rPr>
        <w:t>21.1. této</w:t>
      </w:r>
      <w:proofErr w:type="gramEnd"/>
      <w:r w:rsidRPr="009A375B">
        <w:rPr>
          <w:rFonts w:ascii="Arial" w:hAnsi="Arial" w:cs="Arial"/>
        </w:rPr>
        <w:t xml:space="preserve">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w:t>
      </w:r>
      <w:r w:rsidR="00135327">
        <w:rPr>
          <w:rFonts w:ascii="Arial" w:hAnsi="Arial" w:cs="Arial"/>
        </w:rPr>
        <w:t>ředání staveniště</w:t>
      </w:r>
      <w:r w:rsidRPr="009A375B">
        <w:rPr>
          <w:rFonts w:ascii="Arial" w:hAnsi="Arial" w:cs="Arial"/>
        </w:rPr>
        <w:t xml:space="preserve">,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w:t>
      </w:r>
      <w:proofErr w:type="gramStart"/>
      <w:r w:rsidRPr="009A375B">
        <w:rPr>
          <w:rFonts w:ascii="Arial" w:hAnsi="Arial" w:cs="Arial"/>
        </w:rPr>
        <w:t>21.1. této</w:t>
      </w:r>
      <w:proofErr w:type="gramEnd"/>
      <w:r w:rsidRPr="009A375B">
        <w:rPr>
          <w:rFonts w:ascii="Arial" w:hAnsi="Arial" w:cs="Arial"/>
        </w:rPr>
        <w:t xml:space="preserve">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w:t>
      </w:r>
      <w:proofErr w:type="gramStart"/>
      <w:r w:rsidRPr="009A375B">
        <w:rPr>
          <w:rFonts w:ascii="Arial" w:hAnsi="Arial" w:cs="Arial"/>
        </w:rPr>
        <w:t>21.1. této</w:t>
      </w:r>
      <w:proofErr w:type="gramEnd"/>
      <w:r w:rsidRPr="009A375B">
        <w:rPr>
          <w:rFonts w:ascii="Arial" w:hAnsi="Arial" w:cs="Arial"/>
        </w:rPr>
        <w:t xml:space="preserve">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0E0B2415" w14:textId="77777777" w:rsidR="00DA7679" w:rsidRDefault="00DA7679" w:rsidP="005E5C56">
      <w:pPr>
        <w:pStyle w:val="Nadpis1"/>
        <w:numPr>
          <w:ilvl w:val="0"/>
          <w:numId w:val="0"/>
        </w:numPr>
        <w:rPr>
          <w:rFonts w:ascii="Arial" w:hAnsi="Arial" w:cs="Arial"/>
          <w:sz w:val="20"/>
        </w:rPr>
      </w:pPr>
    </w:p>
    <w:p w14:paraId="5CBE6E6C" w14:textId="3302D0A5"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109F1807" w14:textId="77777777" w:rsidR="00A3733B" w:rsidRPr="009A375B" w:rsidRDefault="00A3733B" w:rsidP="00D6635B">
      <w:pPr>
        <w:pStyle w:val="Nadpis1"/>
        <w:numPr>
          <w:ilvl w:val="0"/>
          <w:numId w:val="0"/>
        </w:numPr>
        <w:ind w:left="432" w:hanging="432"/>
        <w:rPr>
          <w:rFonts w:ascii="Arial" w:hAnsi="Arial" w:cs="Arial"/>
          <w:sz w:val="20"/>
        </w:rPr>
      </w:pPr>
    </w:p>
    <w:p w14:paraId="4269828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64C09761" w14:textId="77777777" w:rsidR="00A3733B" w:rsidRPr="009A375B" w:rsidRDefault="00A3733B" w:rsidP="005E5C56">
      <w:pPr>
        <w:ind w:left="709" w:hanging="709"/>
        <w:jc w:val="both"/>
        <w:rPr>
          <w:rFonts w:ascii="Arial" w:hAnsi="Arial" w:cs="Arial"/>
        </w:rPr>
      </w:pPr>
    </w:p>
    <w:p w14:paraId="4B7C627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7DDB5815" w14:textId="77777777" w:rsidR="005E5C56" w:rsidRPr="009A375B" w:rsidRDefault="005E5C56" w:rsidP="005E5C56">
      <w:pPr>
        <w:pStyle w:val="Odstavecseseznamem"/>
        <w:rPr>
          <w:rFonts w:ascii="Arial" w:hAnsi="Arial" w:cs="Arial"/>
          <w:color w:val="000000"/>
        </w:rPr>
      </w:pPr>
    </w:p>
    <w:p w14:paraId="62CF157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3D76549C" w14:textId="77777777" w:rsidR="008B5BF7" w:rsidRPr="009A375B" w:rsidRDefault="008B5BF7" w:rsidP="005E5C56">
      <w:pPr>
        <w:pStyle w:val="Normlnodsazen1"/>
        <w:spacing w:after="0"/>
        <w:ind w:left="709" w:hanging="709"/>
        <w:jc w:val="both"/>
        <w:rPr>
          <w:rFonts w:ascii="Arial" w:hAnsi="Arial" w:cs="Arial"/>
          <w:sz w:val="20"/>
        </w:rPr>
      </w:pPr>
    </w:p>
    <w:p w14:paraId="7F98C63A"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22F98BF1"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5A7A738B"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26AF70EB" w14:textId="77777777" w:rsidR="005E5C56" w:rsidRPr="009A375B" w:rsidRDefault="005E5C56" w:rsidP="005E5C56">
      <w:pPr>
        <w:pStyle w:val="Zkladntext"/>
        <w:rPr>
          <w:rFonts w:ascii="Arial" w:hAnsi="Arial" w:cs="Arial"/>
          <w:sz w:val="20"/>
        </w:rPr>
      </w:pPr>
    </w:p>
    <w:p w14:paraId="338B9D8C"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0E27C3DA" w14:textId="77777777" w:rsidR="005E5C56" w:rsidRPr="009A375B" w:rsidRDefault="005E5C56" w:rsidP="005E5C56">
      <w:pPr>
        <w:pStyle w:val="Normlnodsazen1"/>
        <w:spacing w:after="0"/>
        <w:ind w:left="0"/>
        <w:jc w:val="both"/>
        <w:rPr>
          <w:rFonts w:ascii="Arial" w:hAnsi="Arial" w:cs="Arial"/>
          <w:sz w:val="20"/>
        </w:rPr>
      </w:pPr>
    </w:p>
    <w:p w14:paraId="26913A5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2C771124" w14:textId="77777777" w:rsidR="00A3733B" w:rsidRPr="009A375B" w:rsidRDefault="00A3733B" w:rsidP="005E5C56">
      <w:pPr>
        <w:pStyle w:val="Zkladntextodsazen31"/>
        <w:ind w:left="0" w:firstLine="0"/>
        <w:rPr>
          <w:rFonts w:ascii="Arial" w:hAnsi="Arial" w:cs="Arial"/>
          <w:sz w:val="20"/>
        </w:rPr>
      </w:pPr>
    </w:p>
    <w:p w14:paraId="6ED95224"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2311488" w14:textId="77777777" w:rsidR="005E5C56" w:rsidRPr="009A375B" w:rsidRDefault="005E5C56" w:rsidP="005E5C56">
      <w:pPr>
        <w:pStyle w:val="Odstavecseseznamem"/>
        <w:rPr>
          <w:rFonts w:ascii="Arial" w:hAnsi="Arial" w:cs="Arial"/>
        </w:rPr>
      </w:pPr>
    </w:p>
    <w:p w14:paraId="4FED7CFF"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64E12970" w14:textId="77777777" w:rsidR="00755F31" w:rsidRPr="009A375B" w:rsidRDefault="00755F31" w:rsidP="00CF2CB6">
      <w:pPr>
        <w:pStyle w:val="Normlnodsazen1"/>
        <w:spacing w:after="0"/>
        <w:ind w:left="0"/>
        <w:jc w:val="both"/>
        <w:rPr>
          <w:rFonts w:ascii="Arial" w:hAnsi="Arial" w:cs="Arial"/>
          <w:sz w:val="20"/>
        </w:rPr>
      </w:pPr>
    </w:p>
    <w:p w14:paraId="2CFF8F9F"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633589BF" w14:textId="77777777" w:rsidR="00E05D33" w:rsidRPr="009A375B" w:rsidRDefault="00E05D33" w:rsidP="00E05D33">
      <w:pPr>
        <w:pStyle w:val="Normlnodsazen1"/>
        <w:spacing w:after="0"/>
        <w:ind w:left="709"/>
        <w:jc w:val="both"/>
        <w:rPr>
          <w:rFonts w:ascii="Arial" w:hAnsi="Arial" w:cs="Arial"/>
          <w:sz w:val="20"/>
        </w:rPr>
      </w:pPr>
    </w:p>
    <w:p w14:paraId="17F24D10"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54B420C3"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1D59CAE2" w14:textId="77777777" w:rsidR="00E26CE9" w:rsidRPr="009A375B" w:rsidRDefault="00E26CE9" w:rsidP="00E26CE9">
      <w:pPr>
        <w:rPr>
          <w:rFonts w:ascii="Arial" w:hAnsi="Arial" w:cs="Arial"/>
        </w:rPr>
      </w:pPr>
    </w:p>
    <w:p w14:paraId="18C9051D"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2D5E82C" w14:textId="77777777" w:rsidR="00E26CE9" w:rsidRPr="009A375B" w:rsidRDefault="00E26CE9" w:rsidP="00E26CE9">
      <w:pPr>
        <w:rPr>
          <w:rFonts w:ascii="Arial" w:hAnsi="Arial" w:cs="Arial"/>
        </w:rPr>
      </w:pPr>
    </w:p>
    <w:p w14:paraId="1338DA7F"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0062783D">
        <w:rPr>
          <w:rFonts w:ascii="Arial" w:hAnsi="Arial" w:cs="Arial"/>
          <w:sz w:val="20"/>
        </w:rPr>
        <w:t>v tomto smyslu u objednatele</w:t>
      </w:r>
      <w:r w:rsidRPr="009A375B">
        <w:rPr>
          <w:rFonts w:ascii="Arial" w:hAnsi="Arial" w:cs="Arial"/>
          <w:sz w:val="20"/>
        </w:rPr>
        <w:t>.</w:t>
      </w:r>
    </w:p>
    <w:p w14:paraId="0722ED04" w14:textId="77777777" w:rsidR="00E26CE9" w:rsidRPr="009A375B" w:rsidRDefault="00E26CE9" w:rsidP="00E26CE9">
      <w:pPr>
        <w:rPr>
          <w:rFonts w:ascii="Arial" w:hAnsi="Arial" w:cs="Arial"/>
        </w:rPr>
      </w:pPr>
    </w:p>
    <w:p w14:paraId="61EB72BD"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209DB705" w14:textId="77777777" w:rsidR="00A3733B" w:rsidRPr="009A375B" w:rsidRDefault="00A3733B" w:rsidP="005E5C56">
      <w:pPr>
        <w:pStyle w:val="Zkladntextodsazen31"/>
        <w:rPr>
          <w:rFonts w:ascii="Arial" w:hAnsi="Arial" w:cs="Arial"/>
          <w:sz w:val="20"/>
        </w:rPr>
      </w:pPr>
    </w:p>
    <w:p w14:paraId="5D83060B"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r w:rsidR="0053570E">
        <w:rPr>
          <w:rFonts w:ascii="Arial" w:hAnsi="Arial" w:cs="Arial"/>
          <w:sz w:val="20"/>
        </w:rPr>
        <w:t xml:space="preserve"> Uveřejnění smlouvy v registru smluv zajistí objednatel za plné součinnosti </w:t>
      </w:r>
      <w:r w:rsidR="002C65D8">
        <w:rPr>
          <w:rFonts w:ascii="Arial" w:hAnsi="Arial" w:cs="Arial"/>
          <w:sz w:val="20"/>
        </w:rPr>
        <w:t>zhotovitele</w:t>
      </w:r>
      <w:r w:rsidR="0053570E">
        <w:rPr>
          <w:rFonts w:ascii="Arial" w:hAnsi="Arial" w:cs="Arial"/>
          <w:sz w:val="20"/>
        </w:rPr>
        <w:t xml:space="preserve">. </w:t>
      </w:r>
    </w:p>
    <w:p w14:paraId="068BBBED" w14:textId="77777777" w:rsidR="005E5C56" w:rsidRPr="009A375B" w:rsidRDefault="005E5C56" w:rsidP="005E5C56">
      <w:pPr>
        <w:pStyle w:val="Normlnodsazen1"/>
        <w:spacing w:after="0"/>
        <w:ind w:left="709" w:hanging="709"/>
        <w:jc w:val="both"/>
        <w:rPr>
          <w:rFonts w:ascii="Arial" w:hAnsi="Arial" w:cs="Arial"/>
          <w:sz w:val="20"/>
        </w:rPr>
      </w:pPr>
    </w:p>
    <w:p w14:paraId="39B524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3F2C7DC8" w14:textId="77777777" w:rsidR="00EC7E3F" w:rsidRPr="009A375B" w:rsidRDefault="00EC7E3F" w:rsidP="008A50B0">
      <w:pPr>
        <w:pStyle w:val="Zkladntextodsazen31"/>
        <w:ind w:left="0" w:firstLine="0"/>
        <w:rPr>
          <w:rFonts w:ascii="Arial" w:hAnsi="Arial" w:cs="Arial"/>
          <w:sz w:val="20"/>
        </w:rPr>
      </w:pPr>
    </w:p>
    <w:p w14:paraId="28E22E89"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081FFF30" w14:textId="77777777" w:rsidR="00A3733B" w:rsidRDefault="00A3733B" w:rsidP="005E5C56">
      <w:pPr>
        <w:jc w:val="both"/>
        <w:rPr>
          <w:rFonts w:ascii="Arial" w:hAnsi="Arial" w:cs="Arial"/>
        </w:rPr>
      </w:pPr>
    </w:p>
    <w:p w14:paraId="4E8D778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242E6A01" w14:textId="77777777" w:rsidR="00A3733B" w:rsidRPr="00001ADA"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w:t>
      </w:r>
      <w:r w:rsidRPr="00001ADA">
        <w:rPr>
          <w:rFonts w:ascii="Arial" w:hAnsi="Arial" w:cs="Arial"/>
          <w:bCs/>
        </w:rPr>
        <w:t>obchodního rejstříku zhotovitele</w:t>
      </w:r>
      <w:r w:rsidR="00BB0276" w:rsidRPr="00001ADA">
        <w:rPr>
          <w:rFonts w:ascii="Arial" w:hAnsi="Arial" w:cs="Arial"/>
          <w:bCs/>
        </w:rPr>
        <w:t xml:space="preserve"> (popř. </w:t>
      </w:r>
      <w:r w:rsidR="00B2226D" w:rsidRPr="00001ADA">
        <w:rPr>
          <w:rFonts w:ascii="Arial" w:hAnsi="Arial" w:cs="Arial"/>
          <w:bCs/>
        </w:rPr>
        <w:t>pod</w:t>
      </w:r>
      <w:r w:rsidR="00BB0276" w:rsidRPr="00001ADA">
        <w:rPr>
          <w:rFonts w:ascii="Arial" w:hAnsi="Arial" w:cs="Arial"/>
          <w:bCs/>
        </w:rPr>
        <w:t>dodavatele)</w:t>
      </w:r>
      <w:r w:rsidR="008C4E95" w:rsidRPr="00001ADA">
        <w:rPr>
          <w:rFonts w:ascii="Arial" w:hAnsi="Arial" w:cs="Arial"/>
          <w:bCs/>
        </w:rPr>
        <w:t xml:space="preserve"> příp. Výpis ze </w:t>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t>Živnostenského rejstříku</w:t>
      </w:r>
      <w:r w:rsidR="005619A8" w:rsidRPr="00001ADA">
        <w:rPr>
          <w:rFonts w:ascii="Arial" w:hAnsi="Arial" w:cs="Arial"/>
          <w:bCs/>
        </w:rPr>
        <w:t xml:space="preserve"> </w:t>
      </w:r>
      <w:r w:rsidR="00DB00BF" w:rsidRPr="00001ADA">
        <w:rPr>
          <w:rFonts w:ascii="Arial" w:hAnsi="Arial" w:cs="Arial"/>
          <w:bCs/>
        </w:rPr>
        <w:t>(nebude součástí nabídky)</w:t>
      </w:r>
    </w:p>
    <w:p w14:paraId="23A56F8C" w14:textId="3F5A5589" w:rsidR="00241616" w:rsidRPr="00001ADA" w:rsidRDefault="00241616" w:rsidP="005F170C">
      <w:pPr>
        <w:ind w:firstLine="708"/>
        <w:jc w:val="both"/>
        <w:rPr>
          <w:rFonts w:ascii="Arial" w:hAnsi="Arial" w:cs="Arial"/>
          <w:bCs/>
        </w:rPr>
      </w:pPr>
      <w:r w:rsidRPr="00001ADA">
        <w:rPr>
          <w:rFonts w:ascii="Arial" w:hAnsi="Arial" w:cs="Arial"/>
          <w:b/>
        </w:rPr>
        <w:t xml:space="preserve">Příloha č. 2: </w:t>
      </w:r>
      <w:r w:rsidRPr="00001ADA">
        <w:rPr>
          <w:rFonts w:ascii="Arial" w:hAnsi="Arial" w:cs="Arial"/>
          <w:b/>
        </w:rPr>
        <w:tab/>
      </w:r>
      <w:r w:rsidRPr="00001ADA">
        <w:rPr>
          <w:rFonts w:ascii="Arial" w:hAnsi="Arial" w:cs="Arial"/>
        </w:rPr>
        <w:t>Harmonogram realizace díla</w:t>
      </w:r>
      <w:r w:rsidR="005F170C" w:rsidRPr="00001ADA">
        <w:rPr>
          <w:rFonts w:ascii="Arial" w:hAnsi="Arial" w:cs="Arial"/>
        </w:rPr>
        <w:t xml:space="preserve"> </w:t>
      </w:r>
      <w:r w:rsidR="00DB00BF" w:rsidRPr="00001ADA">
        <w:rPr>
          <w:rFonts w:ascii="Arial" w:hAnsi="Arial" w:cs="Arial"/>
        </w:rPr>
        <w:t>(</w:t>
      </w:r>
      <w:r w:rsidR="00135327" w:rsidRPr="00001ADA">
        <w:rPr>
          <w:rFonts w:ascii="Arial" w:hAnsi="Arial" w:cs="Arial"/>
        </w:rPr>
        <w:t>ne</w:t>
      </w:r>
      <w:r w:rsidR="00DB00BF" w:rsidRPr="00001ADA">
        <w:rPr>
          <w:rFonts w:ascii="Arial" w:hAnsi="Arial" w:cs="Arial"/>
          <w:bCs/>
        </w:rPr>
        <w:t>bude</w:t>
      </w:r>
      <w:r w:rsidR="00DB00BF" w:rsidRPr="00001ADA">
        <w:rPr>
          <w:rFonts w:ascii="Arial" w:hAnsi="Arial" w:cs="Arial"/>
        </w:rPr>
        <w:t xml:space="preserve"> součástí nabídky)</w:t>
      </w:r>
    </w:p>
    <w:p w14:paraId="1CB516C4" w14:textId="77777777" w:rsidR="00F816B5" w:rsidRPr="00001ADA" w:rsidRDefault="00A3733B" w:rsidP="005F170C">
      <w:pPr>
        <w:ind w:firstLine="708"/>
        <w:jc w:val="both"/>
        <w:rPr>
          <w:rFonts w:ascii="Arial" w:hAnsi="Arial" w:cs="Arial"/>
          <w:bCs/>
        </w:rPr>
      </w:pPr>
      <w:r w:rsidRPr="00001ADA">
        <w:rPr>
          <w:rFonts w:ascii="Arial" w:hAnsi="Arial" w:cs="Arial"/>
          <w:b/>
        </w:rPr>
        <w:t xml:space="preserve">Příloha č. </w:t>
      </w:r>
      <w:r w:rsidR="00BB7AA6" w:rsidRPr="00001ADA">
        <w:rPr>
          <w:rFonts w:ascii="Arial" w:hAnsi="Arial" w:cs="Arial"/>
          <w:b/>
        </w:rPr>
        <w:t>3</w:t>
      </w:r>
      <w:r w:rsidRPr="00001ADA">
        <w:rPr>
          <w:rFonts w:ascii="Arial" w:hAnsi="Arial" w:cs="Arial"/>
          <w:b/>
        </w:rPr>
        <w:t>:</w:t>
      </w:r>
      <w:r w:rsidRPr="00001ADA">
        <w:rPr>
          <w:rFonts w:ascii="Arial" w:hAnsi="Arial" w:cs="Arial"/>
          <w:b/>
        </w:rPr>
        <w:tab/>
      </w:r>
      <w:r w:rsidR="00D60FEE" w:rsidRPr="00001ADA">
        <w:rPr>
          <w:rFonts w:ascii="Arial" w:hAnsi="Arial" w:cs="Arial"/>
        </w:rPr>
        <w:t>Požadavky zhotovitele na změnu (vzor) a Ocenění ke změně (vzor)</w:t>
      </w:r>
      <w:r w:rsidR="00DB00BF" w:rsidRPr="00001ADA">
        <w:rPr>
          <w:rFonts w:ascii="Arial" w:hAnsi="Arial" w:cs="Arial"/>
          <w:bCs/>
        </w:rPr>
        <w:t xml:space="preserve"> (nebude </w:t>
      </w:r>
      <w:r w:rsidR="00F816B5" w:rsidRPr="00001ADA">
        <w:rPr>
          <w:rFonts w:ascii="Arial" w:hAnsi="Arial" w:cs="Arial"/>
          <w:bCs/>
        </w:rPr>
        <w:t xml:space="preserve">     </w:t>
      </w:r>
    </w:p>
    <w:p w14:paraId="6A372CED" w14:textId="77777777" w:rsidR="00A3733B"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w:t>
      </w:r>
    </w:p>
    <w:p w14:paraId="61C36420" w14:textId="77777777" w:rsidR="00A3733B" w:rsidRPr="00001ADA" w:rsidRDefault="00A3733B" w:rsidP="005E5C56">
      <w:pPr>
        <w:ind w:firstLine="708"/>
        <w:jc w:val="both"/>
        <w:rPr>
          <w:rFonts w:ascii="Arial" w:hAnsi="Arial" w:cs="Arial"/>
        </w:rPr>
      </w:pPr>
      <w:r w:rsidRPr="00001ADA">
        <w:rPr>
          <w:rFonts w:ascii="Arial" w:hAnsi="Arial" w:cs="Arial"/>
          <w:b/>
          <w:bCs/>
        </w:rPr>
        <w:t xml:space="preserve">Příloha č. </w:t>
      </w:r>
      <w:r w:rsidR="00BB7AA6" w:rsidRPr="00001ADA">
        <w:rPr>
          <w:rFonts w:ascii="Arial" w:hAnsi="Arial" w:cs="Arial"/>
          <w:b/>
          <w:bCs/>
        </w:rPr>
        <w:t>4</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Údaje o </w:t>
      </w:r>
      <w:r w:rsidR="00B2226D" w:rsidRPr="00001ADA">
        <w:rPr>
          <w:rFonts w:ascii="Arial" w:hAnsi="Arial" w:cs="Arial"/>
          <w:bCs/>
        </w:rPr>
        <w:t>pod</w:t>
      </w:r>
      <w:r w:rsidR="00D60FEE" w:rsidRPr="00001ADA">
        <w:rPr>
          <w:rFonts w:ascii="Arial" w:hAnsi="Arial" w:cs="Arial"/>
          <w:bCs/>
        </w:rPr>
        <w:t>dodavatelích</w:t>
      </w:r>
      <w:r w:rsidR="00DB00BF" w:rsidRPr="00001ADA">
        <w:rPr>
          <w:rFonts w:ascii="Arial" w:hAnsi="Arial" w:cs="Arial"/>
          <w:b/>
          <w:bCs/>
        </w:rPr>
        <w:t xml:space="preserve"> (bude</w:t>
      </w:r>
      <w:r w:rsidR="00DB00BF" w:rsidRPr="00001ADA">
        <w:rPr>
          <w:rFonts w:ascii="Arial" w:hAnsi="Arial" w:cs="Arial"/>
        </w:rPr>
        <w:t xml:space="preserve"> součástí nabídky, jsou-li známy)</w:t>
      </w:r>
    </w:p>
    <w:p w14:paraId="1FE50C46" w14:textId="77777777" w:rsidR="005434C2" w:rsidRPr="00001ADA" w:rsidRDefault="005434C2" w:rsidP="0070288E">
      <w:pPr>
        <w:ind w:left="2124" w:hanging="1416"/>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5</w:t>
      </w:r>
      <w:r w:rsidRPr="00001ADA">
        <w:rPr>
          <w:rFonts w:ascii="Arial" w:hAnsi="Arial" w:cs="Arial"/>
          <w:b/>
          <w:bCs/>
        </w:rPr>
        <w:t>:</w:t>
      </w:r>
      <w:r w:rsidRPr="00001ADA">
        <w:rPr>
          <w:rFonts w:ascii="Arial" w:hAnsi="Arial" w:cs="Arial"/>
          <w:b/>
          <w:bCs/>
        </w:rPr>
        <w:tab/>
      </w:r>
      <w:r w:rsidR="00475EF9" w:rsidRPr="00001ADA">
        <w:rPr>
          <w:rFonts w:ascii="Arial" w:hAnsi="Arial" w:cs="Arial"/>
        </w:rPr>
        <w:t>Vysvětlení zadávací dokumentace</w:t>
      </w:r>
      <w:r w:rsidR="00DB00BF" w:rsidRPr="00001ADA">
        <w:rPr>
          <w:rFonts w:ascii="Arial" w:hAnsi="Arial" w:cs="Arial"/>
          <w:bCs/>
        </w:rPr>
        <w:t xml:space="preserve"> (nebude součástí nabídky jako příloha smlouvy)</w:t>
      </w:r>
    </w:p>
    <w:p w14:paraId="31149B71" w14:textId="77777777" w:rsidR="00F816B5" w:rsidRPr="00001ADA" w:rsidRDefault="00771BD5" w:rsidP="005F170C">
      <w:pPr>
        <w:ind w:firstLine="708"/>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6</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Výpis z usnesení </w:t>
      </w:r>
      <w:r w:rsidR="004568E0" w:rsidRPr="00001ADA">
        <w:rPr>
          <w:rFonts w:ascii="Arial" w:hAnsi="Arial" w:cs="Arial"/>
          <w:bCs/>
        </w:rPr>
        <w:t>Rady</w:t>
      </w:r>
      <w:r w:rsidR="00C821A2" w:rsidRPr="00001ADA">
        <w:rPr>
          <w:rFonts w:ascii="Arial" w:hAnsi="Arial" w:cs="Arial"/>
          <w:bCs/>
        </w:rPr>
        <w:t xml:space="preserve"> </w:t>
      </w:r>
      <w:r w:rsidR="00D60FEE" w:rsidRPr="00001ADA">
        <w:rPr>
          <w:rFonts w:ascii="Arial" w:hAnsi="Arial" w:cs="Arial"/>
          <w:bCs/>
        </w:rPr>
        <w:t>města Karlovy Vary</w:t>
      </w:r>
      <w:r w:rsidR="00DB00BF" w:rsidRPr="00001ADA">
        <w:rPr>
          <w:rFonts w:ascii="Arial" w:hAnsi="Arial" w:cs="Arial"/>
          <w:bCs/>
        </w:rPr>
        <w:t xml:space="preserve"> (nebude součástí nabídky jako příloha </w:t>
      </w:r>
      <w:r w:rsidR="00F816B5" w:rsidRPr="00001ADA">
        <w:rPr>
          <w:rFonts w:ascii="Arial" w:hAnsi="Arial" w:cs="Arial"/>
          <w:bCs/>
        </w:rPr>
        <w:t xml:space="preserve"> </w:t>
      </w:r>
    </w:p>
    <w:p w14:paraId="7E9C18DC" w14:textId="77777777" w:rsidR="00771BD5"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smlouvy)</w:t>
      </w:r>
    </w:p>
    <w:p w14:paraId="4572B5D2" w14:textId="7D134FF1" w:rsidR="00F816B5" w:rsidRPr="00001ADA" w:rsidRDefault="00241616" w:rsidP="00DB00BF">
      <w:pPr>
        <w:ind w:firstLine="708"/>
        <w:jc w:val="both"/>
        <w:rPr>
          <w:rFonts w:ascii="Arial" w:hAnsi="Arial" w:cs="Arial"/>
          <w:bCs/>
        </w:rPr>
      </w:pPr>
      <w:r w:rsidRPr="00001ADA">
        <w:rPr>
          <w:rFonts w:ascii="Arial" w:hAnsi="Arial" w:cs="Arial"/>
          <w:b/>
        </w:rPr>
        <w:t xml:space="preserve">Příloha č. 7: </w:t>
      </w:r>
      <w:r w:rsidRPr="00001ADA">
        <w:rPr>
          <w:rFonts w:ascii="Arial" w:hAnsi="Arial" w:cs="Arial"/>
          <w:b/>
        </w:rPr>
        <w:tab/>
      </w:r>
      <w:r w:rsidRPr="00001ADA">
        <w:rPr>
          <w:rFonts w:ascii="Arial" w:hAnsi="Arial" w:cs="Arial"/>
          <w:bCs/>
        </w:rPr>
        <w:t>Oceněný soupis stavebních prací, dodávek a služeb s výkazem výměr</w:t>
      </w:r>
      <w:r w:rsidR="007F75F5" w:rsidRPr="00001ADA">
        <w:rPr>
          <w:rFonts w:ascii="Arial" w:hAnsi="Arial" w:cs="Arial"/>
          <w:bCs/>
        </w:rPr>
        <w:t xml:space="preserve"> </w:t>
      </w:r>
      <w:r w:rsidR="00DB00BF" w:rsidRPr="00001ADA">
        <w:rPr>
          <w:rFonts w:ascii="Arial" w:hAnsi="Arial" w:cs="Arial"/>
          <w:b/>
          <w:bCs/>
        </w:rPr>
        <w:t>(bude</w:t>
      </w:r>
      <w:r w:rsidR="00DB00BF" w:rsidRPr="00001ADA">
        <w:rPr>
          <w:rFonts w:ascii="Arial" w:hAnsi="Arial" w:cs="Arial"/>
          <w:bCs/>
        </w:rPr>
        <w:t xml:space="preserve"> </w:t>
      </w:r>
    </w:p>
    <w:p w14:paraId="5CB6038B" w14:textId="77777777" w:rsidR="009C6E29" w:rsidRDefault="00F816B5" w:rsidP="00DB00BF">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 jako příloha smlouvy)</w:t>
      </w:r>
    </w:p>
    <w:p w14:paraId="4DB2C58F" w14:textId="77777777" w:rsidR="00F816B5" w:rsidRPr="009A375B" w:rsidRDefault="00F816B5" w:rsidP="00DB00BF">
      <w:pPr>
        <w:ind w:firstLine="708"/>
        <w:jc w:val="both"/>
        <w:rPr>
          <w:rFonts w:ascii="Arial" w:hAnsi="Arial" w:cs="Arial"/>
        </w:rPr>
      </w:pPr>
    </w:p>
    <w:p w14:paraId="5E51E586" w14:textId="77777777"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007C6510">
        <w:rPr>
          <w:rFonts w:ascii="Arial" w:hAnsi="Arial" w:cs="Arial"/>
          <w:sz w:val="20"/>
        </w:rPr>
        <w:t>s</w:t>
      </w:r>
      <w:r w:rsidRPr="009A375B">
        <w:rPr>
          <w:rFonts w:ascii="Arial" w:hAnsi="Arial" w:cs="Arial"/>
          <w:sz w:val="20"/>
        </w:rPr>
        <w:t>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6DF3913" w14:textId="77777777" w:rsidR="00254B7D" w:rsidRPr="009A375B" w:rsidRDefault="00254B7D" w:rsidP="00825981">
      <w:pPr>
        <w:suppressAutoHyphens w:val="0"/>
        <w:rPr>
          <w:rFonts w:ascii="Arial" w:hAnsi="Arial" w:cs="Arial"/>
        </w:rPr>
      </w:pPr>
    </w:p>
    <w:p w14:paraId="3C9D36E3" w14:textId="33E0D248" w:rsidR="00953380" w:rsidRPr="00192E11" w:rsidRDefault="00CD7BA7" w:rsidP="0063395F">
      <w:pPr>
        <w:pStyle w:val="Normlnodsazen1"/>
        <w:numPr>
          <w:ilvl w:val="0"/>
          <w:numId w:val="41"/>
        </w:numPr>
        <w:spacing w:after="0"/>
        <w:ind w:hanging="720"/>
        <w:jc w:val="both"/>
        <w:rPr>
          <w:rFonts w:ascii="Arial" w:hAnsi="Arial" w:cs="Arial"/>
          <w:sz w:val="20"/>
        </w:rPr>
      </w:pPr>
      <w:r w:rsidRPr="00192E11">
        <w:rPr>
          <w:rFonts w:ascii="Arial" w:hAnsi="Arial" w:cs="Arial"/>
          <w:sz w:val="20"/>
        </w:rPr>
        <w:t>Smluvn</w:t>
      </w:r>
      <w:r w:rsidR="0062783D">
        <w:rPr>
          <w:rFonts w:ascii="Arial" w:hAnsi="Arial" w:cs="Arial"/>
          <w:sz w:val="20"/>
        </w:rPr>
        <w:t>í strany berou na vědomí, že text této smlouvy bude</w:t>
      </w:r>
      <w:r w:rsidRPr="00192E11">
        <w:rPr>
          <w:rFonts w:ascii="Arial" w:hAnsi="Arial" w:cs="Arial"/>
          <w:sz w:val="20"/>
        </w:rPr>
        <w:t xml:space="preserve"> </w:t>
      </w:r>
      <w:r w:rsidR="00570ABF" w:rsidRPr="00192E11">
        <w:rPr>
          <w:rFonts w:ascii="Arial" w:hAnsi="Arial" w:cs="Arial"/>
          <w:sz w:val="20"/>
        </w:rPr>
        <w:t>u</w:t>
      </w:r>
      <w:r w:rsidRPr="00192E11">
        <w:rPr>
          <w:rFonts w:ascii="Arial" w:hAnsi="Arial" w:cs="Arial"/>
          <w:sz w:val="20"/>
        </w:rPr>
        <w:t xml:space="preserve">veřejněn na profilu zadavatele (objednatele) dle zákona č. 134/2016 Sb., o zadávání veřejných zakázek, </w:t>
      </w:r>
      <w:r w:rsidR="0048397C" w:rsidRPr="00192E11">
        <w:rPr>
          <w:rFonts w:ascii="Arial" w:hAnsi="Arial" w:cs="Arial"/>
          <w:sz w:val="20"/>
        </w:rPr>
        <w:t xml:space="preserve">ve znění pozdějších předpisů </w:t>
      </w:r>
      <w:r w:rsidR="004F4C8F" w:rsidRPr="00192E11">
        <w:rPr>
          <w:rFonts w:ascii="Arial" w:hAnsi="Arial" w:cs="Arial"/>
          <w:sz w:val="20"/>
        </w:rPr>
        <w:t>nebo</w:t>
      </w:r>
      <w:r w:rsidRPr="00192E11">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sidRPr="00192E11">
        <w:rPr>
          <w:rFonts w:ascii="Arial" w:hAnsi="Arial" w:cs="Arial"/>
          <w:sz w:val="20"/>
        </w:rPr>
        <w:t xml:space="preserve">zhotovitele pro </w:t>
      </w:r>
      <w:r w:rsidRPr="00192E11">
        <w:rPr>
          <w:rFonts w:ascii="Arial" w:hAnsi="Arial" w:cs="Arial"/>
          <w:sz w:val="20"/>
        </w:rPr>
        <w:t xml:space="preserve">doručení oznámení o </w:t>
      </w:r>
      <w:r w:rsidR="004F4C8F" w:rsidRPr="00192E11">
        <w:rPr>
          <w:rFonts w:ascii="Arial" w:hAnsi="Arial" w:cs="Arial"/>
          <w:sz w:val="20"/>
        </w:rPr>
        <w:t>uveřejnění</w:t>
      </w:r>
      <w:r w:rsidRPr="00192E11">
        <w:rPr>
          <w:rFonts w:ascii="Arial" w:hAnsi="Arial" w:cs="Arial"/>
          <w:sz w:val="20"/>
        </w:rPr>
        <w:t xml:space="preserve">: </w:t>
      </w:r>
      <w:r w:rsidR="005C69DB">
        <w:rPr>
          <w:rFonts w:ascii="Arial" w:hAnsi="Arial" w:cs="Arial"/>
          <w:sz w:val="20"/>
        </w:rPr>
        <w:t xml:space="preserve">Mgr. David </w:t>
      </w:r>
      <w:proofErr w:type="spellStart"/>
      <w:r w:rsidR="005C69DB">
        <w:rPr>
          <w:rFonts w:ascii="Arial" w:hAnsi="Arial" w:cs="Arial"/>
          <w:sz w:val="20"/>
        </w:rPr>
        <w:t>Doan</w:t>
      </w:r>
      <w:proofErr w:type="spellEnd"/>
      <w:r w:rsidRPr="00192E11">
        <w:rPr>
          <w:rFonts w:ascii="Arial" w:hAnsi="Arial" w:cs="Arial"/>
          <w:sz w:val="20"/>
        </w:rPr>
        <w:t xml:space="preserve"> – </w:t>
      </w:r>
      <w:r w:rsidR="005C69DB">
        <w:rPr>
          <w:rFonts w:ascii="Arial" w:hAnsi="Arial" w:cs="Arial"/>
          <w:sz w:val="20"/>
        </w:rPr>
        <w:t>david</w:t>
      </w:r>
      <w:r w:rsidR="005C69DB" w:rsidRPr="005C69DB">
        <w:rPr>
          <w:rFonts w:ascii="Arial" w:hAnsi="Arial" w:cs="Arial"/>
          <w:sz w:val="20"/>
        </w:rPr>
        <w:t>@spzlin.c</w:t>
      </w:r>
      <w:r w:rsidR="005C69DB">
        <w:rPr>
          <w:rFonts w:ascii="Arial" w:hAnsi="Arial" w:cs="Arial"/>
          <w:sz w:val="20"/>
        </w:rPr>
        <w:t>z</w:t>
      </w:r>
      <w:r w:rsidR="00254B7D" w:rsidRPr="00192E11">
        <w:rPr>
          <w:rFonts w:ascii="Arial" w:hAnsi="Arial" w:cs="Arial"/>
          <w:sz w:val="20"/>
        </w:rPr>
        <w:t>.</w:t>
      </w:r>
    </w:p>
    <w:p w14:paraId="764F8A03" w14:textId="77777777" w:rsidR="00953380" w:rsidRPr="009A375B" w:rsidRDefault="00953380" w:rsidP="00FC3EF8">
      <w:pPr>
        <w:pStyle w:val="Normlnodsazen1"/>
        <w:spacing w:after="0"/>
        <w:jc w:val="both"/>
        <w:rPr>
          <w:rFonts w:ascii="Arial" w:hAnsi="Arial" w:cs="Arial"/>
          <w:sz w:val="20"/>
        </w:rPr>
      </w:pPr>
    </w:p>
    <w:p w14:paraId="646E9657" w14:textId="77777777"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018A6E30" w14:textId="77777777" w:rsidR="00254B7D" w:rsidRPr="009A375B" w:rsidRDefault="00254B7D" w:rsidP="00664214">
      <w:pPr>
        <w:jc w:val="both"/>
        <w:rPr>
          <w:rFonts w:ascii="Arial" w:hAnsi="Arial" w:cs="Arial"/>
        </w:rPr>
      </w:pPr>
    </w:p>
    <w:p w14:paraId="36B1CE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5E3C8ACB" w14:textId="77777777" w:rsidR="0070288E" w:rsidRPr="009A375B" w:rsidRDefault="0070288E" w:rsidP="005E5C56">
      <w:pPr>
        <w:jc w:val="both"/>
        <w:rPr>
          <w:rFonts w:ascii="Arial" w:hAnsi="Arial" w:cs="Arial"/>
        </w:rPr>
      </w:pPr>
    </w:p>
    <w:p w14:paraId="53A580C3" w14:textId="4D4E0ED1" w:rsidR="00F56AA4" w:rsidRPr="009A375B" w:rsidRDefault="00F56AA4" w:rsidP="00F56AA4">
      <w:pPr>
        <w:tabs>
          <w:tab w:val="left" w:pos="6237"/>
        </w:tabs>
        <w:jc w:val="both"/>
        <w:rPr>
          <w:rFonts w:ascii="Arial" w:hAnsi="Arial" w:cs="Arial"/>
        </w:rPr>
      </w:pPr>
      <w:r w:rsidRPr="009A375B">
        <w:rPr>
          <w:rFonts w:ascii="Arial" w:hAnsi="Arial" w:cs="Arial"/>
        </w:rPr>
        <w:t xml:space="preserve">V Karlových Varech, dne </w:t>
      </w:r>
      <w:r w:rsidR="00AE7E94">
        <w:rPr>
          <w:rFonts w:ascii="Arial" w:hAnsi="Arial" w:cs="Arial"/>
        </w:rPr>
        <w:t>24.6.2024</w:t>
      </w:r>
      <w:r w:rsidRPr="009A375B">
        <w:rPr>
          <w:rFonts w:ascii="Arial" w:hAnsi="Arial" w:cs="Arial"/>
        </w:rPr>
        <w:tab/>
        <w:t>V</w:t>
      </w:r>
      <w:r w:rsidR="007959E2">
        <w:rPr>
          <w:rFonts w:ascii="Arial" w:hAnsi="Arial" w:cs="Arial"/>
        </w:rPr>
        <w:t>e Zlíně,</w:t>
      </w:r>
      <w:r w:rsidRPr="009A375B">
        <w:rPr>
          <w:rFonts w:ascii="Arial" w:hAnsi="Arial" w:cs="Arial"/>
        </w:rPr>
        <w:t xml:space="preserve"> dne</w:t>
      </w:r>
      <w:r w:rsidR="00AE7E94">
        <w:rPr>
          <w:rFonts w:ascii="Arial" w:hAnsi="Arial" w:cs="Arial"/>
        </w:rPr>
        <w:t xml:space="preserve"> 19.6.2024</w:t>
      </w:r>
      <w:bookmarkStart w:id="4" w:name="_GoBack"/>
      <w:bookmarkEnd w:id="4"/>
    </w:p>
    <w:p w14:paraId="0F498BB7" w14:textId="77777777" w:rsidR="00F56AA4" w:rsidRDefault="00F56AA4" w:rsidP="00F56AA4">
      <w:pPr>
        <w:pStyle w:val="BodyText21"/>
        <w:widowControl/>
        <w:rPr>
          <w:rFonts w:ascii="Arial" w:hAnsi="Arial" w:cs="Arial"/>
          <w:b/>
          <w:sz w:val="20"/>
        </w:rPr>
      </w:pPr>
    </w:p>
    <w:p w14:paraId="13819AEA" w14:textId="77777777" w:rsidR="00F56AA4" w:rsidRPr="009A375B" w:rsidRDefault="00F56AA4" w:rsidP="00F56AA4">
      <w:pPr>
        <w:pStyle w:val="BodyText21"/>
        <w:widowControl/>
        <w:rPr>
          <w:rFonts w:ascii="Arial" w:hAnsi="Arial" w:cs="Arial"/>
          <w:b/>
          <w:sz w:val="20"/>
        </w:rPr>
      </w:pPr>
    </w:p>
    <w:p w14:paraId="6E20B5A8" w14:textId="1EAAEC96" w:rsidR="00F56AA4" w:rsidRDefault="00F56AA4" w:rsidP="00F56AA4">
      <w:pPr>
        <w:pStyle w:val="BodyText21"/>
        <w:widowControl/>
        <w:rPr>
          <w:rFonts w:ascii="Arial" w:hAnsi="Arial" w:cs="Arial"/>
          <w:b/>
          <w:sz w:val="20"/>
        </w:rPr>
      </w:pPr>
    </w:p>
    <w:p w14:paraId="1E42FEBA" w14:textId="00C9462E" w:rsidR="00AE6A76" w:rsidRDefault="00AE6A76" w:rsidP="00F56AA4">
      <w:pPr>
        <w:pStyle w:val="BodyText21"/>
        <w:widowControl/>
        <w:rPr>
          <w:rFonts w:ascii="Arial" w:hAnsi="Arial" w:cs="Arial"/>
          <w:b/>
          <w:sz w:val="20"/>
        </w:rPr>
      </w:pPr>
    </w:p>
    <w:p w14:paraId="44960955" w14:textId="77777777" w:rsidR="00AE6A76" w:rsidRDefault="00AE6A76" w:rsidP="00F56AA4">
      <w:pPr>
        <w:pStyle w:val="BodyText21"/>
        <w:widowControl/>
        <w:rPr>
          <w:rFonts w:ascii="Arial" w:hAnsi="Arial" w:cs="Arial"/>
          <w:b/>
          <w:sz w:val="20"/>
        </w:rPr>
      </w:pPr>
    </w:p>
    <w:p w14:paraId="77E5E623" w14:textId="108BBFD7" w:rsidR="00F56AA4" w:rsidRDefault="00F56AA4" w:rsidP="00F56AA4">
      <w:pPr>
        <w:pStyle w:val="BodyText21"/>
        <w:widowControl/>
        <w:rPr>
          <w:rFonts w:ascii="Arial" w:hAnsi="Arial" w:cs="Arial"/>
          <w:b/>
          <w:sz w:val="20"/>
        </w:rPr>
      </w:pPr>
    </w:p>
    <w:p w14:paraId="5C4B5313" w14:textId="77777777" w:rsidR="00DA7679" w:rsidRPr="009A375B" w:rsidRDefault="00DA7679" w:rsidP="00F56AA4">
      <w:pPr>
        <w:pStyle w:val="BodyText21"/>
        <w:widowControl/>
        <w:rPr>
          <w:rFonts w:ascii="Arial" w:hAnsi="Arial" w:cs="Arial"/>
          <w:b/>
          <w:sz w:val="20"/>
        </w:rPr>
      </w:pPr>
    </w:p>
    <w:p w14:paraId="49BAD383" w14:textId="77777777"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t>__________________________</w:t>
      </w:r>
    </w:p>
    <w:p w14:paraId="1F5119BD" w14:textId="3BC8230F"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Statutární město Karlovy Vary</w:t>
      </w:r>
      <w:r w:rsidR="007959E2">
        <w:rPr>
          <w:rFonts w:ascii="Arial" w:hAnsi="Arial" w:cs="Arial"/>
          <w:b/>
          <w:sz w:val="20"/>
        </w:rPr>
        <w:t xml:space="preserve">                                                             </w:t>
      </w:r>
      <w:r w:rsidR="007959E2" w:rsidRPr="007959E2">
        <w:rPr>
          <w:rFonts w:ascii="Arial" w:hAnsi="Arial" w:cs="Arial"/>
          <w:b/>
          <w:sz w:val="18"/>
          <w:szCs w:val="18"/>
        </w:rPr>
        <w:t>SPORTOVNÍ PODLAHY ZLÍN, s.r.o.</w:t>
      </w:r>
    </w:p>
    <w:p w14:paraId="055536A3" w14:textId="0EE77954"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 xml:space="preserve">zastoupeno Ing. Andreou Pfeffer </w:t>
      </w:r>
      <w:proofErr w:type="spellStart"/>
      <w:r w:rsidRPr="009A375B">
        <w:rPr>
          <w:rFonts w:ascii="Arial" w:hAnsi="Arial" w:cs="Arial"/>
          <w:bCs/>
          <w:sz w:val="20"/>
        </w:rPr>
        <w:t>Ferklovou</w:t>
      </w:r>
      <w:proofErr w:type="spellEnd"/>
      <w:r w:rsidRPr="009A375B">
        <w:rPr>
          <w:rFonts w:ascii="Arial" w:hAnsi="Arial" w:cs="Arial"/>
          <w:bCs/>
          <w:sz w:val="20"/>
        </w:rPr>
        <w:t>, MBA.</w:t>
      </w:r>
      <w:r w:rsidRPr="009A375B">
        <w:rPr>
          <w:rFonts w:ascii="Arial" w:hAnsi="Arial" w:cs="Arial"/>
          <w:bCs/>
          <w:sz w:val="20"/>
        </w:rPr>
        <w:tab/>
      </w:r>
      <w:r w:rsidR="007959E2">
        <w:rPr>
          <w:rFonts w:ascii="Arial" w:hAnsi="Arial" w:cs="Arial"/>
          <w:sz w:val="20"/>
        </w:rPr>
        <w:t xml:space="preserve">Marek </w:t>
      </w:r>
      <w:proofErr w:type="spellStart"/>
      <w:r w:rsidR="007959E2">
        <w:rPr>
          <w:rFonts w:ascii="Arial" w:hAnsi="Arial" w:cs="Arial"/>
          <w:sz w:val="20"/>
        </w:rPr>
        <w:t>Bainar</w:t>
      </w:r>
      <w:proofErr w:type="spellEnd"/>
    </w:p>
    <w:p w14:paraId="311DCFED" w14:textId="02934318"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primátorkou města</w:t>
      </w:r>
      <w:r w:rsidRPr="009A375B">
        <w:rPr>
          <w:rFonts w:ascii="Arial" w:hAnsi="Arial" w:cs="Arial"/>
          <w:bCs/>
          <w:sz w:val="20"/>
        </w:rPr>
        <w:tab/>
      </w:r>
      <w:r w:rsidR="007959E2">
        <w:rPr>
          <w:rFonts w:ascii="Arial" w:hAnsi="Arial" w:cs="Arial"/>
          <w:sz w:val="20"/>
        </w:rPr>
        <w:t>jednatel společnosti</w:t>
      </w:r>
    </w:p>
    <w:p w14:paraId="5FBE803A" w14:textId="77777777" w:rsidR="00F56AA4" w:rsidRPr="009A375B" w:rsidRDefault="00F56AA4" w:rsidP="00F56AA4">
      <w:pPr>
        <w:pStyle w:val="BodyText21"/>
        <w:widowControl/>
        <w:tabs>
          <w:tab w:val="left" w:pos="6237"/>
        </w:tabs>
        <w:rPr>
          <w:rFonts w:ascii="Arial" w:hAnsi="Arial" w:cs="Arial"/>
          <w:bCs/>
          <w:sz w:val="20"/>
        </w:rPr>
      </w:pPr>
    </w:p>
    <w:p w14:paraId="2A4A15B3" w14:textId="77777777" w:rsidR="003A2A6A" w:rsidRPr="009A375B" w:rsidRDefault="00F56AA4" w:rsidP="00EC7E3F">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3A2A6A" w:rsidRPr="009A375B" w:rsidSect="006307E5">
      <w:footerReference w:type="default" r:id="rId11"/>
      <w:footerReference w:type="first" r:id="rId12"/>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D147F" w14:textId="77777777" w:rsidR="00536BC5" w:rsidRDefault="00536BC5">
      <w:r>
        <w:separator/>
      </w:r>
    </w:p>
  </w:endnote>
  <w:endnote w:type="continuationSeparator" w:id="0">
    <w:p w14:paraId="14B6EC7E" w14:textId="77777777" w:rsidR="00536BC5" w:rsidRDefault="0053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3B62E" w14:textId="1DA7E472" w:rsidR="00CF684C" w:rsidRPr="002106A5" w:rsidRDefault="00401CAC" w:rsidP="00366886">
    <w:pPr>
      <w:pStyle w:val="Zpat"/>
      <w:jc w:val="right"/>
      <w:rPr>
        <w:rFonts w:ascii="Arial" w:hAnsi="Arial" w:cs="Arial"/>
        <w:szCs w:val="18"/>
      </w:rPr>
    </w:pPr>
    <w:r>
      <w:rPr>
        <w:rFonts w:ascii="Arial" w:hAnsi="Arial" w:cs="Arial"/>
        <w:szCs w:val="18"/>
      </w:rPr>
      <w:t xml:space="preserve">SML35-61463/2024                                                                                                                  </w:t>
    </w:r>
    <w:r w:rsidR="00CF684C" w:rsidRPr="002106A5">
      <w:rPr>
        <w:rFonts w:ascii="Arial" w:hAnsi="Arial" w:cs="Arial"/>
        <w:szCs w:val="18"/>
      </w:rPr>
      <w:t xml:space="preserve">Stránka </w:t>
    </w:r>
    <w:r w:rsidR="00CF684C" w:rsidRPr="002106A5">
      <w:rPr>
        <w:rFonts w:ascii="Arial" w:hAnsi="Arial" w:cs="Arial"/>
        <w:szCs w:val="18"/>
      </w:rPr>
      <w:fldChar w:fldCharType="begin"/>
    </w:r>
    <w:r w:rsidR="00CF684C" w:rsidRPr="002106A5">
      <w:rPr>
        <w:rFonts w:ascii="Arial" w:hAnsi="Arial" w:cs="Arial"/>
        <w:szCs w:val="18"/>
      </w:rPr>
      <w:instrText>PAGE</w:instrText>
    </w:r>
    <w:r w:rsidR="00CF684C" w:rsidRPr="002106A5">
      <w:rPr>
        <w:rFonts w:ascii="Arial" w:hAnsi="Arial" w:cs="Arial"/>
        <w:szCs w:val="18"/>
      </w:rPr>
      <w:fldChar w:fldCharType="separate"/>
    </w:r>
    <w:r w:rsidR="00AE7E94">
      <w:rPr>
        <w:rFonts w:ascii="Arial" w:hAnsi="Arial" w:cs="Arial"/>
        <w:noProof/>
        <w:szCs w:val="18"/>
      </w:rPr>
      <w:t>25</w:t>
    </w:r>
    <w:r w:rsidR="00CF684C" w:rsidRPr="002106A5">
      <w:rPr>
        <w:rFonts w:ascii="Arial" w:hAnsi="Arial" w:cs="Arial"/>
        <w:szCs w:val="18"/>
      </w:rPr>
      <w:fldChar w:fldCharType="end"/>
    </w:r>
    <w:r w:rsidR="00CF684C" w:rsidRPr="002106A5">
      <w:rPr>
        <w:rFonts w:ascii="Arial" w:hAnsi="Arial" w:cs="Arial"/>
        <w:szCs w:val="18"/>
      </w:rPr>
      <w:t xml:space="preserve"> z </w:t>
    </w:r>
    <w:r w:rsidR="00CF684C" w:rsidRPr="002106A5">
      <w:rPr>
        <w:rFonts w:ascii="Arial" w:hAnsi="Arial" w:cs="Arial"/>
        <w:szCs w:val="18"/>
      </w:rPr>
      <w:fldChar w:fldCharType="begin"/>
    </w:r>
    <w:r w:rsidR="00CF684C" w:rsidRPr="002106A5">
      <w:rPr>
        <w:rFonts w:ascii="Arial" w:hAnsi="Arial" w:cs="Arial"/>
        <w:szCs w:val="18"/>
      </w:rPr>
      <w:instrText>NUMPAGES</w:instrText>
    </w:r>
    <w:r w:rsidR="00CF684C" w:rsidRPr="002106A5">
      <w:rPr>
        <w:rFonts w:ascii="Arial" w:hAnsi="Arial" w:cs="Arial"/>
        <w:szCs w:val="18"/>
      </w:rPr>
      <w:fldChar w:fldCharType="separate"/>
    </w:r>
    <w:r w:rsidR="00AE7E94">
      <w:rPr>
        <w:rFonts w:ascii="Arial" w:hAnsi="Arial" w:cs="Arial"/>
        <w:noProof/>
        <w:szCs w:val="18"/>
      </w:rPr>
      <w:t>27</w:t>
    </w:r>
    <w:r w:rsidR="00CF684C" w:rsidRPr="002106A5">
      <w:rPr>
        <w:rFonts w:ascii="Arial" w:hAnsi="Arial"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3278" w14:textId="74F9EF37" w:rsidR="00CF684C" w:rsidRPr="00005B0D" w:rsidRDefault="00CF684C"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AE7E94">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AE7E94">
      <w:rPr>
        <w:rFonts w:ascii="Arial" w:hAnsi="Arial" w:cs="Arial"/>
        <w:b/>
        <w:noProof/>
        <w:sz w:val="18"/>
        <w:szCs w:val="18"/>
      </w:rPr>
      <w:t>27</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2F765" w14:textId="77777777" w:rsidR="00536BC5" w:rsidRDefault="00536BC5">
      <w:r>
        <w:separator/>
      </w:r>
    </w:p>
  </w:footnote>
  <w:footnote w:type="continuationSeparator" w:id="0">
    <w:p w14:paraId="52C0AC02" w14:textId="77777777" w:rsidR="00536BC5" w:rsidRDefault="00536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4AEF1E4"/>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8"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1" w15:restartNumberingAfterBreak="0">
    <w:nsid w:val="418B3D9C"/>
    <w:multiLevelType w:val="hybridMultilevel"/>
    <w:tmpl w:val="78723D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0"/>
  </w:num>
  <w:num w:numId="21">
    <w:abstractNumId w:val="43"/>
  </w:num>
  <w:num w:numId="22">
    <w:abstractNumId w:val="69"/>
  </w:num>
  <w:num w:numId="23">
    <w:abstractNumId w:val="66"/>
  </w:num>
  <w:num w:numId="24">
    <w:abstractNumId w:val="58"/>
  </w:num>
  <w:num w:numId="25">
    <w:abstractNumId w:val="59"/>
  </w:num>
  <w:num w:numId="26">
    <w:abstractNumId w:val="40"/>
  </w:num>
  <w:num w:numId="27">
    <w:abstractNumId w:val="44"/>
  </w:num>
  <w:num w:numId="28">
    <w:abstractNumId w:val="41"/>
  </w:num>
  <w:num w:numId="29">
    <w:abstractNumId w:val="65"/>
  </w:num>
  <w:num w:numId="30">
    <w:abstractNumId w:val="52"/>
  </w:num>
  <w:num w:numId="31">
    <w:abstractNumId w:val="71"/>
  </w:num>
  <w:num w:numId="32">
    <w:abstractNumId w:val="67"/>
  </w:num>
  <w:num w:numId="33">
    <w:abstractNumId w:val="73"/>
  </w:num>
  <w:num w:numId="34">
    <w:abstractNumId w:val="45"/>
  </w:num>
  <w:num w:numId="35">
    <w:abstractNumId w:val="46"/>
  </w:num>
  <w:num w:numId="36">
    <w:abstractNumId w:val="63"/>
  </w:num>
  <w:num w:numId="37">
    <w:abstractNumId w:val="62"/>
  </w:num>
  <w:num w:numId="38">
    <w:abstractNumId w:val="61"/>
  </w:num>
  <w:num w:numId="39">
    <w:abstractNumId w:val="53"/>
  </w:num>
  <w:num w:numId="40">
    <w:abstractNumId w:val="72"/>
  </w:num>
  <w:num w:numId="41">
    <w:abstractNumId w:val="49"/>
  </w:num>
  <w:num w:numId="42">
    <w:abstractNumId w:val="54"/>
  </w:num>
  <w:num w:numId="43">
    <w:abstractNumId w:val="47"/>
  </w:num>
  <w:num w:numId="44">
    <w:abstractNumId w:val="68"/>
  </w:num>
  <w:num w:numId="45">
    <w:abstractNumId w:val="0"/>
  </w:num>
  <w:num w:numId="46">
    <w:abstractNumId w:val="56"/>
  </w:num>
  <w:num w:numId="47">
    <w:abstractNumId w:val="55"/>
  </w:num>
  <w:num w:numId="48">
    <w:abstractNumId w:val="48"/>
  </w:num>
  <w:num w:numId="49">
    <w:abstractNumId w:val="42"/>
  </w:num>
  <w:num w:numId="50">
    <w:abstractNumId w:val="60"/>
  </w:num>
  <w:num w:numId="51">
    <w:abstractNumId w:val="64"/>
  </w:num>
  <w:num w:numId="52">
    <w:abstractNumId w:val="51"/>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1ADA"/>
    <w:rsid w:val="00002B85"/>
    <w:rsid w:val="000032FE"/>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0CD4"/>
    <w:rsid w:val="000417B3"/>
    <w:rsid w:val="00042B8E"/>
    <w:rsid w:val="0004594D"/>
    <w:rsid w:val="000544FF"/>
    <w:rsid w:val="00054613"/>
    <w:rsid w:val="00055AD9"/>
    <w:rsid w:val="00055D7D"/>
    <w:rsid w:val="00055DA7"/>
    <w:rsid w:val="000602B7"/>
    <w:rsid w:val="000606C7"/>
    <w:rsid w:val="000626EF"/>
    <w:rsid w:val="000630E5"/>
    <w:rsid w:val="00064089"/>
    <w:rsid w:val="000641DB"/>
    <w:rsid w:val="00064F45"/>
    <w:rsid w:val="00065267"/>
    <w:rsid w:val="00067C75"/>
    <w:rsid w:val="0007205C"/>
    <w:rsid w:val="00072A96"/>
    <w:rsid w:val="000749C1"/>
    <w:rsid w:val="000757B2"/>
    <w:rsid w:val="00076C74"/>
    <w:rsid w:val="00076DB8"/>
    <w:rsid w:val="000850B2"/>
    <w:rsid w:val="000858FF"/>
    <w:rsid w:val="00085F62"/>
    <w:rsid w:val="00090831"/>
    <w:rsid w:val="00090833"/>
    <w:rsid w:val="00093221"/>
    <w:rsid w:val="000957ED"/>
    <w:rsid w:val="00097102"/>
    <w:rsid w:val="000A25FE"/>
    <w:rsid w:val="000A560A"/>
    <w:rsid w:val="000A728D"/>
    <w:rsid w:val="000B0B6D"/>
    <w:rsid w:val="000B1D6E"/>
    <w:rsid w:val="000B32F0"/>
    <w:rsid w:val="000B3C20"/>
    <w:rsid w:val="000B3FB6"/>
    <w:rsid w:val="000B4E4C"/>
    <w:rsid w:val="000B5057"/>
    <w:rsid w:val="000B637D"/>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E46F1"/>
    <w:rsid w:val="000F1492"/>
    <w:rsid w:val="000F4852"/>
    <w:rsid w:val="000F6D40"/>
    <w:rsid w:val="000F72EF"/>
    <w:rsid w:val="001015D5"/>
    <w:rsid w:val="00102CFA"/>
    <w:rsid w:val="001037FA"/>
    <w:rsid w:val="0010470D"/>
    <w:rsid w:val="001050B1"/>
    <w:rsid w:val="0010657C"/>
    <w:rsid w:val="00106E67"/>
    <w:rsid w:val="00111445"/>
    <w:rsid w:val="00111780"/>
    <w:rsid w:val="001146C9"/>
    <w:rsid w:val="001155FD"/>
    <w:rsid w:val="00115C55"/>
    <w:rsid w:val="00116956"/>
    <w:rsid w:val="00117A66"/>
    <w:rsid w:val="001216A6"/>
    <w:rsid w:val="00122CB4"/>
    <w:rsid w:val="00122EB2"/>
    <w:rsid w:val="00127626"/>
    <w:rsid w:val="0013346B"/>
    <w:rsid w:val="00134B61"/>
    <w:rsid w:val="00135327"/>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1042"/>
    <w:rsid w:val="001631EB"/>
    <w:rsid w:val="00163E62"/>
    <w:rsid w:val="00166B3B"/>
    <w:rsid w:val="00167F17"/>
    <w:rsid w:val="00170187"/>
    <w:rsid w:val="001731E8"/>
    <w:rsid w:val="001732E4"/>
    <w:rsid w:val="001745C5"/>
    <w:rsid w:val="00175AE6"/>
    <w:rsid w:val="00180980"/>
    <w:rsid w:val="00181488"/>
    <w:rsid w:val="00182C57"/>
    <w:rsid w:val="0018419D"/>
    <w:rsid w:val="001841A8"/>
    <w:rsid w:val="00187185"/>
    <w:rsid w:val="00187B22"/>
    <w:rsid w:val="00190814"/>
    <w:rsid w:val="00192E11"/>
    <w:rsid w:val="0019330B"/>
    <w:rsid w:val="00195B6C"/>
    <w:rsid w:val="00195FD0"/>
    <w:rsid w:val="00196B04"/>
    <w:rsid w:val="001A0833"/>
    <w:rsid w:val="001A1063"/>
    <w:rsid w:val="001A15C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0ECC"/>
    <w:rsid w:val="001D2531"/>
    <w:rsid w:val="001D378E"/>
    <w:rsid w:val="001D3C05"/>
    <w:rsid w:val="001D4538"/>
    <w:rsid w:val="001D47B0"/>
    <w:rsid w:val="001D741F"/>
    <w:rsid w:val="001D7592"/>
    <w:rsid w:val="001E2360"/>
    <w:rsid w:val="001E3811"/>
    <w:rsid w:val="001E39A5"/>
    <w:rsid w:val="001E4EB9"/>
    <w:rsid w:val="001E68D3"/>
    <w:rsid w:val="001E7EF8"/>
    <w:rsid w:val="001F02DC"/>
    <w:rsid w:val="001F1429"/>
    <w:rsid w:val="001F31FB"/>
    <w:rsid w:val="001F4FD1"/>
    <w:rsid w:val="001F5253"/>
    <w:rsid w:val="001F5735"/>
    <w:rsid w:val="001F6389"/>
    <w:rsid w:val="001F6A5B"/>
    <w:rsid w:val="001F79F4"/>
    <w:rsid w:val="001F7FBE"/>
    <w:rsid w:val="0020001E"/>
    <w:rsid w:val="00200092"/>
    <w:rsid w:val="002004E0"/>
    <w:rsid w:val="002004F2"/>
    <w:rsid w:val="00200F88"/>
    <w:rsid w:val="00201708"/>
    <w:rsid w:val="002017D2"/>
    <w:rsid w:val="00201C11"/>
    <w:rsid w:val="002054F6"/>
    <w:rsid w:val="002056D9"/>
    <w:rsid w:val="00205D47"/>
    <w:rsid w:val="002060FC"/>
    <w:rsid w:val="002104D9"/>
    <w:rsid w:val="002106A5"/>
    <w:rsid w:val="00211F65"/>
    <w:rsid w:val="00213B63"/>
    <w:rsid w:val="00215E8F"/>
    <w:rsid w:val="002179AD"/>
    <w:rsid w:val="00222F19"/>
    <w:rsid w:val="00223111"/>
    <w:rsid w:val="002252F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6B38"/>
    <w:rsid w:val="00257669"/>
    <w:rsid w:val="00257C31"/>
    <w:rsid w:val="002622D1"/>
    <w:rsid w:val="002640C0"/>
    <w:rsid w:val="002669B2"/>
    <w:rsid w:val="00273614"/>
    <w:rsid w:val="00275B34"/>
    <w:rsid w:val="00281331"/>
    <w:rsid w:val="00281674"/>
    <w:rsid w:val="00283391"/>
    <w:rsid w:val="00292DE9"/>
    <w:rsid w:val="00296274"/>
    <w:rsid w:val="00297203"/>
    <w:rsid w:val="002975D6"/>
    <w:rsid w:val="00297D96"/>
    <w:rsid w:val="002A025F"/>
    <w:rsid w:val="002A15F3"/>
    <w:rsid w:val="002A2E5E"/>
    <w:rsid w:val="002A3E0F"/>
    <w:rsid w:val="002A5AA6"/>
    <w:rsid w:val="002A6D64"/>
    <w:rsid w:val="002B2BFC"/>
    <w:rsid w:val="002B43A1"/>
    <w:rsid w:val="002C10E0"/>
    <w:rsid w:val="002C1880"/>
    <w:rsid w:val="002C2DED"/>
    <w:rsid w:val="002C379C"/>
    <w:rsid w:val="002C5A45"/>
    <w:rsid w:val="002C65D8"/>
    <w:rsid w:val="002C7D87"/>
    <w:rsid w:val="002E0C7B"/>
    <w:rsid w:val="002E14D1"/>
    <w:rsid w:val="002E1988"/>
    <w:rsid w:val="002E3556"/>
    <w:rsid w:val="002F11E2"/>
    <w:rsid w:val="002F2F2E"/>
    <w:rsid w:val="002F4C72"/>
    <w:rsid w:val="002F624F"/>
    <w:rsid w:val="002F64D7"/>
    <w:rsid w:val="002F6763"/>
    <w:rsid w:val="002F7BAA"/>
    <w:rsid w:val="0030220A"/>
    <w:rsid w:val="0030290B"/>
    <w:rsid w:val="00302C55"/>
    <w:rsid w:val="00304C55"/>
    <w:rsid w:val="00306082"/>
    <w:rsid w:val="003065E3"/>
    <w:rsid w:val="003102C7"/>
    <w:rsid w:val="0031043C"/>
    <w:rsid w:val="003117DF"/>
    <w:rsid w:val="0031333A"/>
    <w:rsid w:val="00313E59"/>
    <w:rsid w:val="0031413F"/>
    <w:rsid w:val="00317528"/>
    <w:rsid w:val="003176A1"/>
    <w:rsid w:val="00320E79"/>
    <w:rsid w:val="00321625"/>
    <w:rsid w:val="00324040"/>
    <w:rsid w:val="003264CC"/>
    <w:rsid w:val="00331D63"/>
    <w:rsid w:val="003331D4"/>
    <w:rsid w:val="0033604F"/>
    <w:rsid w:val="0033795E"/>
    <w:rsid w:val="00337D62"/>
    <w:rsid w:val="00341D26"/>
    <w:rsid w:val="00346A62"/>
    <w:rsid w:val="00346F11"/>
    <w:rsid w:val="00346F5D"/>
    <w:rsid w:val="00352093"/>
    <w:rsid w:val="00352E8E"/>
    <w:rsid w:val="00354889"/>
    <w:rsid w:val="003559AE"/>
    <w:rsid w:val="003559C5"/>
    <w:rsid w:val="0036152B"/>
    <w:rsid w:val="00361876"/>
    <w:rsid w:val="00362222"/>
    <w:rsid w:val="00365388"/>
    <w:rsid w:val="003661CB"/>
    <w:rsid w:val="00366886"/>
    <w:rsid w:val="003678D7"/>
    <w:rsid w:val="0037017C"/>
    <w:rsid w:val="00372C78"/>
    <w:rsid w:val="00373512"/>
    <w:rsid w:val="00374097"/>
    <w:rsid w:val="003747AE"/>
    <w:rsid w:val="0037592C"/>
    <w:rsid w:val="00375A69"/>
    <w:rsid w:val="003813AD"/>
    <w:rsid w:val="00382560"/>
    <w:rsid w:val="00384C34"/>
    <w:rsid w:val="00385A27"/>
    <w:rsid w:val="003862B3"/>
    <w:rsid w:val="0038644A"/>
    <w:rsid w:val="00391564"/>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3B34"/>
    <w:rsid w:val="003C4DEB"/>
    <w:rsid w:val="003C62B3"/>
    <w:rsid w:val="003D06C0"/>
    <w:rsid w:val="003D1EFF"/>
    <w:rsid w:val="003D2342"/>
    <w:rsid w:val="003D23BD"/>
    <w:rsid w:val="003D647F"/>
    <w:rsid w:val="003D77B1"/>
    <w:rsid w:val="003E01DA"/>
    <w:rsid w:val="003E0346"/>
    <w:rsid w:val="003E0BF0"/>
    <w:rsid w:val="003E1CC3"/>
    <w:rsid w:val="003E3734"/>
    <w:rsid w:val="003E4CC2"/>
    <w:rsid w:val="003E4D40"/>
    <w:rsid w:val="003E6B8F"/>
    <w:rsid w:val="003F057D"/>
    <w:rsid w:val="003F0D33"/>
    <w:rsid w:val="003F1712"/>
    <w:rsid w:val="003F19C0"/>
    <w:rsid w:val="003F3607"/>
    <w:rsid w:val="003F473F"/>
    <w:rsid w:val="003F560E"/>
    <w:rsid w:val="003F7760"/>
    <w:rsid w:val="00400A7D"/>
    <w:rsid w:val="00401CAC"/>
    <w:rsid w:val="0040646E"/>
    <w:rsid w:val="00412A62"/>
    <w:rsid w:val="00412B18"/>
    <w:rsid w:val="004150EB"/>
    <w:rsid w:val="00416F2C"/>
    <w:rsid w:val="004173E7"/>
    <w:rsid w:val="004211D9"/>
    <w:rsid w:val="00422AB0"/>
    <w:rsid w:val="00423F4A"/>
    <w:rsid w:val="00426921"/>
    <w:rsid w:val="00427878"/>
    <w:rsid w:val="004311E6"/>
    <w:rsid w:val="004331BE"/>
    <w:rsid w:val="004335EB"/>
    <w:rsid w:val="0043420E"/>
    <w:rsid w:val="00436B92"/>
    <w:rsid w:val="00436F97"/>
    <w:rsid w:val="00441693"/>
    <w:rsid w:val="00443BDB"/>
    <w:rsid w:val="004449D1"/>
    <w:rsid w:val="00445000"/>
    <w:rsid w:val="00446B40"/>
    <w:rsid w:val="00446BD3"/>
    <w:rsid w:val="004536D8"/>
    <w:rsid w:val="004568E0"/>
    <w:rsid w:val="00456DE9"/>
    <w:rsid w:val="00457B0B"/>
    <w:rsid w:val="004632B9"/>
    <w:rsid w:val="00466298"/>
    <w:rsid w:val="0046638F"/>
    <w:rsid w:val="00466D6A"/>
    <w:rsid w:val="00467B64"/>
    <w:rsid w:val="0047324B"/>
    <w:rsid w:val="00475EF9"/>
    <w:rsid w:val="004804FD"/>
    <w:rsid w:val="00482258"/>
    <w:rsid w:val="00482467"/>
    <w:rsid w:val="00482488"/>
    <w:rsid w:val="0048397C"/>
    <w:rsid w:val="0048496E"/>
    <w:rsid w:val="00484D8D"/>
    <w:rsid w:val="004859DC"/>
    <w:rsid w:val="00485DA1"/>
    <w:rsid w:val="00493B4A"/>
    <w:rsid w:val="00494A65"/>
    <w:rsid w:val="004A14C6"/>
    <w:rsid w:val="004A28A5"/>
    <w:rsid w:val="004A465A"/>
    <w:rsid w:val="004A47FD"/>
    <w:rsid w:val="004A72DC"/>
    <w:rsid w:val="004B2052"/>
    <w:rsid w:val="004B298E"/>
    <w:rsid w:val="004B5B80"/>
    <w:rsid w:val="004B7888"/>
    <w:rsid w:val="004C0810"/>
    <w:rsid w:val="004C0BEF"/>
    <w:rsid w:val="004C1ED3"/>
    <w:rsid w:val="004C2B0D"/>
    <w:rsid w:val="004C2C7B"/>
    <w:rsid w:val="004C32EC"/>
    <w:rsid w:val="004C375B"/>
    <w:rsid w:val="004C4D58"/>
    <w:rsid w:val="004C5AF9"/>
    <w:rsid w:val="004C61E3"/>
    <w:rsid w:val="004C7DFF"/>
    <w:rsid w:val="004D0D28"/>
    <w:rsid w:val="004D4609"/>
    <w:rsid w:val="004D625D"/>
    <w:rsid w:val="004E05B5"/>
    <w:rsid w:val="004E218F"/>
    <w:rsid w:val="004E26CB"/>
    <w:rsid w:val="004E39FB"/>
    <w:rsid w:val="004E4094"/>
    <w:rsid w:val="004E4686"/>
    <w:rsid w:val="004E7FD1"/>
    <w:rsid w:val="004F01C9"/>
    <w:rsid w:val="004F0F92"/>
    <w:rsid w:val="004F18DC"/>
    <w:rsid w:val="004F302C"/>
    <w:rsid w:val="004F44CB"/>
    <w:rsid w:val="004F4C8F"/>
    <w:rsid w:val="004F533F"/>
    <w:rsid w:val="004F5668"/>
    <w:rsid w:val="004F600C"/>
    <w:rsid w:val="004F61F6"/>
    <w:rsid w:val="004F7F07"/>
    <w:rsid w:val="00500498"/>
    <w:rsid w:val="00500B7E"/>
    <w:rsid w:val="005010D2"/>
    <w:rsid w:val="00504E69"/>
    <w:rsid w:val="005113E3"/>
    <w:rsid w:val="00513A7E"/>
    <w:rsid w:val="0051438E"/>
    <w:rsid w:val="005159DA"/>
    <w:rsid w:val="005163AE"/>
    <w:rsid w:val="00520CC5"/>
    <w:rsid w:val="00521D0D"/>
    <w:rsid w:val="0052535B"/>
    <w:rsid w:val="00525AF5"/>
    <w:rsid w:val="005324EC"/>
    <w:rsid w:val="00534128"/>
    <w:rsid w:val="0053570E"/>
    <w:rsid w:val="00535B7E"/>
    <w:rsid w:val="00536BC5"/>
    <w:rsid w:val="00541DEF"/>
    <w:rsid w:val="005426AE"/>
    <w:rsid w:val="005434C2"/>
    <w:rsid w:val="00543C0D"/>
    <w:rsid w:val="00543EB9"/>
    <w:rsid w:val="005476D7"/>
    <w:rsid w:val="00551037"/>
    <w:rsid w:val="005524C4"/>
    <w:rsid w:val="005568FF"/>
    <w:rsid w:val="005619A8"/>
    <w:rsid w:val="00561EE7"/>
    <w:rsid w:val="005633E8"/>
    <w:rsid w:val="005634CD"/>
    <w:rsid w:val="0056428D"/>
    <w:rsid w:val="00564CD7"/>
    <w:rsid w:val="005652F9"/>
    <w:rsid w:val="00566493"/>
    <w:rsid w:val="005665F2"/>
    <w:rsid w:val="00570ABF"/>
    <w:rsid w:val="00570ACA"/>
    <w:rsid w:val="00571910"/>
    <w:rsid w:val="00571A26"/>
    <w:rsid w:val="00575508"/>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0EC0"/>
    <w:rsid w:val="005B11B0"/>
    <w:rsid w:val="005B3AA4"/>
    <w:rsid w:val="005B44A6"/>
    <w:rsid w:val="005B49D6"/>
    <w:rsid w:val="005B58FD"/>
    <w:rsid w:val="005C177C"/>
    <w:rsid w:val="005C27AB"/>
    <w:rsid w:val="005C60A3"/>
    <w:rsid w:val="005C65C8"/>
    <w:rsid w:val="005C69DB"/>
    <w:rsid w:val="005C6B17"/>
    <w:rsid w:val="005C7DC5"/>
    <w:rsid w:val="005D286D"/>
    <w:rsid w:val="005D634C"/>
    <w:rsid w:val="005D67E6"/>
    <w:rsid w:val="005E2B00"/>
    <w:rsid w:val="005E4001"/>
    <w:rsid w:val="005E4DB0"/>
    <w:rsid w:val="005E5C56"/>
    <w:rsid w:val="005F170C"/>
    <w:rsid w:val="005F2EDF"/>
    <w:rsid w:val="005F35D2"/>
    <w:rsid w:val="005F4497"/>
    <w:rsid w:val="005F4AF8"/>
    <w:rsid w:val="005F548E"/>
    <w:rsid w:val="005F5CD5"/>
    <w:rsid w:val="006002AA"/>
    <w:rsid w:val="00601529"/>
    <w:rsid w:val="00605638"/>
    <w:rsid w:val="00607657"/>
    <w:rsid w:val="00611FFC"/>
    <w:rsid w:val="006148F4"/>
    <w:rsid w:val="00623A1B"/>
    <w:rsid w:val="006262CB"/>
    <w:rsid w:val="0062732D"/>
    <w:rsid w:val="00627682"/>
    <w:rsid w:val="0062783D"/>
    <w:rsid w:val="006307E5"/>
    <w:rsid w:val="0063395F"/>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5F63"/>
    <w:rsid w:val="006565D1"/>
    <w:rsid w:val="0065668C"/>
    <w:rsid w:val="00656F9E"/>
    <w:rsid w:val="00662C1A"/>
    <w:rsid w:val="00662DE5"/>
    <w:rsid w:val="00662F4D"/>
    <w:rsid w:val="00664214"/>
    <w:rsid w:val="0066433E"/>
    <w:rsid w:val="0066601B"/>
    <w:rsid w:val="00666D36"/>
    <w:rsid w:val="00671B40"/>
    <w:rsid w:val="00672185"/>
    <w:rsid w:val="0067612F"/>
    <w:rsid w:val="0068235A"/>
    <w:rsid w:val="00684012"/>
    <w:rsid w:val="00684F3A"/>
    <w:rsid w:val="0069102A"/>
    <w:rsid w:val="00694443"/>
    <w:rsid w:val="006944D9"/>
    <w:rsid w:val="006A15C3"/>
    <w:rsid w:val="006A6250"/>
    <w:rsid w:val="006B00B1"/>
    <w:rsid w:val="006B031B"/>
    <w:rsid w:val="006B207A"/>
    <w:rsid w:val="006B2414"/>
    <w:rsid w:val="006B78CA"/>
    <w:rsid w:val="006B7E25"/>
    <w:rsid w:val="006C05BF"/>
    <w:rsid w:val="006C080C"/>
    <w:rsid w:val="006C389C"/>
    <w:rsid w:val="006C5319"/>
    <w:rsid w:val="006C56AB"/>
    <w:rsid w:val="006C6BBF"/>
    <w:rsid w:val="006C6EA6"/>
    <w:rsid w:val="006C7BE9"/>
    <w:rsid w:val="006D0802"/>
    <w:rsid w:val="006D0A7B"/>
    <w:rsid w:val="006D3297"/>
    <w:rsid w:val="006D334E"/>
    <w:rsid w:val="006D5525"/>
    <w:rsid w:val="006D70A7"/>
    <w:rsid w:val="006E7DCE"/>
    <w:rsid w:val="006F32F5"/>
    <w:rsid w:val="006F3350"/>
    <w:rsid w:val="006F40D6"/>
    <w:rsid w:val="006F4F91"/>
    <w:rsid w:val="006F546B"/>
    <w:rsid w:val="006F693A"/>
    <w:rsid w:val="006F7989"/>
    <w:rsid w:val="00701912"/>
    <w:rsid w:val="00701A84"/>
    <w:rsid w:val="0070262D"/>
    <w:rsid w:val="0070288E"/>
    <w:rsid w:val="00704F90"/>
    <w:rsid w:val="007064E2"/>
    <w:rsid w:val="00706EC8"/>
    <w:rsid w:val="007103D1"/>
    <w:rsid w:val="00710C40"/>
    <w:rsid w:val="00711583"/>
    <w:rsid w:val="0071390A"/>
    <w:rsid w:val="00714C6D"/>
    <w:rsid w:val="00715884"/>
    <w:rsid w:val="0071605F"/>
    <w:rsid w:val="00716B41"/>
    <w:rsid w:val="007259E2"/>
    <w:rsid w:val="0073025D"/>
    <w:rsid w:val="007348C8"/>
    <w:rsid w:val="00735E2E"/>
    <w:rsid w:val="0073626F"/>
    <w:rsid w:val="00737B48"/>
    <w:rsid w:val="00742F03"/>
    <w:rsid w:val="0074349D"/>
    <w:rsid w:val="007435E3"/>
    <w:rsid w:val="00743748"/>
    <w:rsid w:val="00743986"/>
    <w:rsid w:val="00743F24"/>
    <w:rsid w:val="00746A65"/>
    <w:rsid w:val="007529F7"/>
    <w:rsid w:val="007546AA"/>
    <w:rsid w:val="007555F1"/>
    <w:rsid w:val="00755F31"/>
    <w:rsid w:val="007572CA"/>
    <w:rsid w:val="00760371"/>
    <w:rsid w:val="00762472"/>
    <w:rsid w:val="007638BF"/>
    <w:rsid w:val="007647AD"/>
    <w:rsid w:val="007700BC"/>
    <w:rsid w:val="00771BD5"/>
    <w:rsid w:val="0078053F"/>
    <w:rsid w:val="00782F6E"/>
    <w:rsid w:val="00783169"/>
    <w:rsid w:val="00783525"/>
    <w:rsid w:val="00785C92"/>
    <w:rsid w:val="0078716A"/>
    <w:rsid w:val="007878FC"/>
    <w:rsid w:val="0079013A"/>
    <w:rsid w:val="0079249C"/>
    <w:rsid w:val="00792B5A"/>
    <w:rsid w:val="00792B91"/>
    <w:rsid w:val="007959E2"/>
    <w:rsid w:val="007A05D5"/>
    <w:rsid w:val="007A0F69"/>
    <w:rsid w:val="007A10AD"/>
    <w:rsid w:val="007A26D4"/>
    <w:rsid w:val="007A3195"/>
    <w:rsid w:val="007A386C"/>
    <w:rsid w:val="007A434A"/>
    <w:rsid w:val="007A5953"/>
    <w:rsid w:val="007A5FF0"/>
    <w:rsid w:val="007A64E5"/>
    <w:rsid w:val="007A70DB"/>
    <w:rsid w:val="007A7A31"/>
    <w:rsid w:val="007B3811"/>
    <w:rsid w:val="007B49F4"/>
    <w:rsid w:val="007B4F56"/>
    <w:rsid w:val="007C0CAF"/>
    <w:rsid w:val="007C1CC0"/>
    <w:rsid w:val="007C236D"/>
    <w:rsid w:val="007C32C7"/>
    <w:rsid w:val="007C6510"/>
    <w:rsid w:val="007C6CBC"/>
    <w:rsid w:val="007C7881"/>
    <w:rsid w:val="007D09F2"/>
    <w:rsid w:val="007D0D64"/>
    <w:rsid w:val="007D1789"/>
    <w:rsid w:val="007D207E"/>
    <w:rsid w:val="007D3F18"/>
    <w:rsid w:val="007D3F69"/>
    <w:rsid w:val="007D73C4"/>
    <w:rsid w:val="007E24BB"/>
    <w:rsid w:val="007E35C3"/>
    <w:rsid w:val="007E3A39"/>
    <w:rsid w:val="007E4E6B"/>
    <w:rsid w:val="007E4E76"/>
    <w:rsid w:val="007E5713"/>
    <w:rsid w:val="007E6674"/>
    <w:rsid w:val="007F078B"/>
    <w:rsid w:val="007F1CC8"/>
    <w:rsid w:val="007F2F87"/>
    <w:rsid w:val="007F356D"/>
    <w:rsid w:val="007F3810"/>
    <w:rsid w:val="007F3BE1"/>
    <w:rsid w:val="007F5321"/>
    <w:rsid w:val="007F615B"/>
    <w:rsid w:val="007F725C"/>
    <w:rsid w:val="007F75F5"/>
    <w:rsid w:val="00800878"/>
    <w:rsid w:val="008024BF"/>
    <w:rsid w:val="00806C4A"/>
    <w:rsid w:val="00807DF2"/>
    <w:rsid w:val="00810D87"/>
    <w:rsid w:val="00812084"/>
    <w:rsid w:val="00813316"/>
    <w:rsid w:val="00814B83"/>
    <w:rsid w:val="008159CC"/>
    <w:rsid w:val="008170C1"/>
    <w:rsid w:val="0082487A"/>
    <w:rsid w:val="00825981"/>
    <w:rsid w:val="00826EB1"/>
    <w:rsid w:val="008275AF"/>
    <w:rsid w:val="0083092A"/>
    <w:rsid w:val="00834E2B"/>
    <w:rsid w:val="00837B9A"/>
    <w:rsid w:val="008408EB"/>
    <w:rsid w:val="00843775"/>
    <w:rsid w:val="00850F23"/>
    <w:rsid w:val="0085353F"/>
    <w:rsid w:val="0085551A"/>
    <w:rsid w:val="008564B2"/>
    <w:rsid w:val="00856737"/>
    <w:rsid w:val="00862FA2"/>
    <w:rsid w:val="00862FD6"/>
    <w:rsid w:val="00863419"/>
    <w:rsid w:val="00863853"/>
    <w:rsid w:val="00865277"/>
    <w:rsid w:val="0088303B"/>
    <w:rsid w:val="00887C91"/>
    <w:rsid w:val="008907CF"/>
    <w:rsid w:val="0089099D"/>
    <w:rsid w:val="0089114B"/>
    <w:rsid w:val="00892BFD"/>
    <w:rsid w:val="00894BCA"/>
    <w:rsid w:val="00895FB9"/>
    <w:rsid w:val="008A0FD3"/>
    <w:rsid w:val="008A1250"/>
    <w:rsid w:val="008A1323"/>
    <w:rsid w:val="008A3730"/>
    <w:rsid w:val="008A39A8"/>
    <w:rsid w:val="008A45B2"/>
    <w:rsid w:val="008A4711"/>
    <w:rsid w:val="008A50B0"/>
    <w:rsid w:val="008A59CB"/>
    <w:rsid w:val="008A7AFE"/>
    <w:rsid w:val="008B5113"/>
    <w:rsid w:val="008B5BF7"/>
    <w:rsid w:val="008B5C4F"/>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E5ADA"/>
    <w:rsid w:val="008F1374"/>
    <w:rsid w:val="008F7D25"/>
    <w:rsid w:val="00902F2D"/>
    <w:rsid w:val="009046F6"/>
    <w:rsid w:val="00906347"/>
    <w:rsid w:val="0091157D"/>
    <w:rsid w:val="00912E31"/>
    <w:rsid w:val="00920A1E"/>
    <w:rsid w:val="009210F2"/>
    <w:rsid w:val="00922EC5"/>
    <w:rsid w:val="009277F6"/>
    <w:rsid w:val="00927E27"/>
    <w:rsid w:val="00930523"/>
    <w:rsid w:val="00930540"/>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9C2"/>
    <w:rsid w:val="00960B0A"/>
    <w:rsid w:val="00961DFD"/>
    <w:rsid w:val="00962055"/>
    <w:rsid w:val="00962A64"/>
    <w:rsid w:val="00963AE4"/>
    <w:rsid w:val="00963EED"/>
    <w:rsid w:val="0096413C"/>
    <w:rsid w:val="00964852"/>
    <w:rsid w:val="00965084"/>
    <w:rsid w:val="00965242"/>
    <w:rsid w:val="00966212"/>
    <w:rsid w:val="0096649C"/>
    <w:rsid w:val="00967970"/>
    <w:rsid w:val="00970859"/>
    <w:rsid w:val="00972DEB"/>
    <w:rsid w:val="00975790"/>
    <w:rsid w:val="009760C2"/>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B1AE2"/>
    <w:rsid w:val="009B1F65"/>
    <w:rsid w:val="009B2C04"/>
    <w:rsid w:val="009B2DA8"/>
    <w:rsid w:val="009B49B8"/>
    <w:rsid w:val="009B7B99"/>
    <w:rsid w:val="009C6E29"/>
    <w:rsid w:val="009C786D"/>
    <w:rsid w:val="009C7D0A"/>
    <w:rsid w:val="009D27C3"/>
    <w:rsid w:val="009D39AA"/>
    <w:rsid w:val="009D454D"/>
    <w:rsid w:val="009D7FE9"/>
    <w:rsid w:val="009E2AED"/>
    <w:rsid w:val="009E3095"/>
    <w:rsid w:val="009E5C4A"/>
    <w:rsid w:val="009E5D35"/>
    <w:rsid w:val="009F1E82"/>
    <w:rsid w:val="009F3325"/>
    <w:rsid w:val="009F3AE0"/>
    <w:rsid w:val="009F4620"/>
    <w:rsid w:val="009F4F6D"/>
    <w:rsid w:val="009F6F10"/>
    <w:rsid w:val="00A01E88"/>
    <w:rsid w:val="00A028B3"/>
    <w:rsid w:val="00A02924"/>
    <w:rsid w:val="00A03184"/>
    <w:rsid w:val="00A04555"/>
    <w:rsid w:val="00A04563"/>
    <w:rsid w:val="00A050C1"/>
    <w:rsid w:val="00A057A0"/>
    <w:rsid w:val="00A06D27"/>
    <w:rsid w:val="00A07479"/>
    <w:rsid w:val="00A107F8"/>
    <w:rsid w:val="00A10D8C"/>
    <w:rsid w:val="00A10FE2"/>
    <w:rsid w:val="00A15D38"/>
    <w:rsid w:val="00A24DD3"/>
    <w:rsid w:val="00A312D8"/>
    <w:rsid w:val="00A3210E"/>
    <w:rsid w:val="00A32913"/>
    <w:rsid w:val="00A332D4"/>
    <w:rsid w:val="00A341CE"/>
    <w:rsid w:val="00A350D0"/>
    <w:rsid w:val="00A36E89"/>
    <w:rsid w:val="00A3733B"/>
    <w:rsid w:val="00A40D27"/>
    <w:rsid w:val="00A42876"/>
    <w:rsid w:val="00A44832"/>
    <w:rsid w:val="00A45EA0"/>
    <w:rsid w:val="00A46305"/>
    <w:rsid w:val="00A47CEB"/>
    <w:rsid w:val="00A47DA4"/>
    <w:rsid w:val="00A52FAE"/>
    <w:rsid w:val="00A53EC3"/>
    <w:rsid w:val="00A556E6"/>
    <w:rsid w:val="00A55C0A"/>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4A32"/>
    <w:rsid w:val="00A9738F"/>
    <w:rsid w:val="00A977FB"/>
    <w:rsid w:val="00AA044E"/>
    <w:rsid w:val="00AA05B6"/>
    <w:rsid w:val="00AA111C"/>
    <w:rsid w:val="00AA3827"/>
    <w:rsid w:val="00AA3B35"/>
    <w:rsid w:val="00AA3B58"/>
    <w:rsid w:val="00AA467D"/>
    <w:rsid w:val="00AA5061"/>
    <w:rsid w:val="00AA7A2E"/>
    <w:rsid w:val="00AB33AF"/>
    <w:rsid w:val="00AB46B5"/>
    <w:rsid w:val="00AB7BB7"/>
    <w:rsid w:val="00AC025A"/>
    <w:rsid w:val="00AC0B96"/>
    <w:rsid w:val="00AC1605"/>
    <w:rsid w:val="00AC2AE1"/>
    <w:rsid w:val="00AC62A9"/>
    <w:rsid w:val="00AC6876"/>
    <w:rsid w:val="00AD00F6"/>
    <w:rsid w:val="00AD10E9"/>
    <w:rsid w:val="00AD15F5"/>
    <w:rsid w:val="00AD24F7"/>
    <w:rsid w:val="00AD3D48"/>
    <w:rsid w:val="00AD43BA"/>
    <w:rsid w:val="00AD687B"/>
    <w:rsid w:val="00AE6850"/>
    <w:rsid w:val="00AE6A76"/>
    <w:rsid w:val="00AE7E94"/>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5B63"/>
    <w:rsid w:val="00B41709"/>
    <w:rsid w:val="00B41D71"/>
    <w:rsid w:val="00B4279A"/>
    <w:rsid w:val="00B44769"/>
    <w:rsid w:val="00B45097"/>
    <w:rsid w:val="00B47897"/>
    <w:rsid w:val="00B47F10"/>
    <w:rsid w:val="00B526E2"/>
    <w:rsid w:val="00B52CC7"/>
    <w:rsid w:val="00B53220"/>
    <w:rsid w:val="00B53704"/>
    <w:rsid w:val="00B53847"/>
    <w:rsid w:val="00B54CF1"/>
    <w:rsid w:val="00B5714E"/>
    <w:rsid w:val="00B61E0E"/>
    <w:rsid w:val="00B645B5"/>
    <w:rsid w:val="00B65D75"/>
    <w:rsid w:val="00B66CEB"/>
    <w:rsid w:val="00B66EB7"/>
    <w:rsid w:val="00B67E75"/>
    <w:rsid w:val="00B703B7"/>
    <w:rsid w:val="00B71B7D"/>
    <w:rsid w:val="00B72574"/>
    <w:rsid w:val="00B7356B"/>
    <w:rsid w:val="00B75097"/>
    <w:rsid w:val="00B7726E"/>
    <w:rsid w:val="00B80ED9"/>
    <w:rsid w:val="00B80F32"/>
    <w:rsid w:val="00B83C4F"/>
    <w:rsid w:val="00B84343"/>
    <w:rsid w:val="00B845AD"/>
    <w:rsid w:val="00B84B8F"/>
    <w:rsid w:val="00B85FB1"/>
    <w:rsid w:val="00B86610"/>
    <w:rsid w:val="00B86D4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D57"/>
    <w:rsid w:val="00BD52E7"/>
    <w:rsid w:val="00BE12D2"/>
    <w:rsid w:val="00BE18CD"/>
    <w:rsid w:val="00BE31F9"/>
    <w:rsid w:val="00BE483A"/>
    <w:rsid w:val="00BE5FDB"/>
    <w:rsid w:val="00BF177E"/>
    <w:rsid w:val="00BF1A2E"/>
    <w:rsid w:val="00BF1F52"/>
    <w:rsid w:val="00BF3C1C"/>
    <w:rsid w:val="00BF651A"/>
    <w:rsid w:val="00BF6D8B"/>
    <w:rsid w:val="00C00818"/>
    <w:rsid w:val="00C00E09"/>
    <w:rsid w:val="00C00F40"/>
    <w:rsid w:val="00C0258F"/>
    <w:rsid w:val="00C02FDD"/>
    <w:rsid w:val="00C039EB"/>
    <w:rsid w:val="00C1479F"/>
    <w:rsid w:val="00C14FFC"/>
    <w:rsid w:val="00C150CF"/>
    <w:rsid w:val="00C166E6"/>
    <w:rsid w:val="00C16A6B"/>
    <w:rsid w:val="00C16AA4"/>
    <w:rsid w:val="00C17E47"/>
    <w:rsid w:val="00C20E05"/>
    <w:rsid w:val="00C229DA"/>
    <w:rsid w:val="00C22BFD"/>
    <w:rsid w:val="00C24FEF"/>
    <w:rsid w:val="00C262E7"/>
    <w:rsid w:val="00C26842"/>
    <w:rsid w:val="00C27063"/>
    <w:rsid w:val="00C31D0D"/>
    <w:rsid w:val="00C3346F"/>
    <w:rsid w:val="00C33655"/>
    <w:rsid w:val="00C356E6"/>
    <w:rsid w:val="00C378E2"/>
    <w:rsid w:val="00C37D6E"/>
    <w:rsid w:val="00C40CA5"/>
    <w:rsid w:val="00C41886"/>
    <w:rsid w:val="00C42EC0"/>
    <w:rsid w:val="00C45FDA"/>
    <w:rsid w:val="00C46D97"/>
    <w:rsid w:val="00C500C6"/>
    <w:rsid w:val="00C51A95"/>
    <w:rsid w:val="00C51C80"/>
    <w:rsid w:val="00C528FB"/>
    <w:rsid w:val="00C5547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3AE4"/>
    <w:rsid w:val="00C953D9"/>
    <w:rsid w:val="00C97314"/>
    <w:rsid w:val="00CA15A1"/>
    <w:rsid w:val="00CA174D"/>
    <w:rsid w:val="00CA26A8"/>
    <w:rsid w:val="00CA3F92"/>
    <w:rsid w:val="00CA5777"/>
    <w:rsid w:val="00CB394F"/>
    <w:rsid w:val="00CB3D07"/>
    <w:rsid w:val="00CB569E"/>
    <w:rsid w:val="00CB5893"/>
    <w:rsid w:val="00CB5A90"/>
    <w:rsid w:val="00CB7D74"/>
    <w:rsid w:val="00CC1400"/>
    <w:rsid w:val="00CC311C"/>
    <w:rsid w:val="00CC3567"/>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52F"/>
    <w:rsid w:val="00CF2CB6"/>
    <w:rsid w:val="00CF2CB9"/>
    <w:rsid w:val="00CF39B1"/>
    <w:rsid w:val="00CF5071"/>
    <w:rsid w:val="00CF684C"/>
    <w:rsid w:val="00D04AE9"/>
    <w:rsid w:val="00D06F64"/>
    <w:rsid w:val="00D1017D"/>
    <w:rsid w:val="00D2365A"/>
    <w:rsid w:val="00D24D06"/>
    <w:rsid w:val="00D24DAC"/>
    <w:rsid w:val="00D25F41"/>
    <w:rsid w:val="00D2621B"/>
    <w:rsid w:val="00D2649F"/>
    <w:rsid w:val="00D27330"/>
    <w:rsid w:val="00D3099F"/>
    <w:rsid w:val="00D30AC9"/>
    <w:rsid w:val="00D31481"/>
    <w:rsid w:val="00D31F95"/>
    <w:rsid w:val="00D32812"/>
    <w:rsid w:val="00D33BC1"/>
    <w:rsid w:val="00D33F3B"/>
    <w:rsid w:val="00D33FB9"/>
    <w:rsid w:val="00D3499D"/>
    <w:rsid w:val="00D34FD8"/>
    <w:rsid w:val="00D352D0"/>
    <w:rsid w:val="00D3602A"/>
    <w:rsid w:val="00D37A01"/>
    <w:rsid w:val="00D37AC9"/>
    <w:rsid w:val="00D37DFF"/>
    <w:rsid w:val="00D40933"/>
    <w:rsid w:val="00D45305"/>
    <w:rsid w:val="00D45893"/>
    <w:rsid w:val="00D45F76"/>
    <w:rsid w:val="00D47286"/>
    <w:rsid w:val="00D515FC"/>
    <w:rsid w:val="00D51771"/>
    <w:rsid w:val="00D521B3"/>
    <w:rsid w:val="00D535F4"/>
    <w:rsid w:val="00D55642"/>
    <w:rsid w:val="00D55D6C"/>
    <w:rsid w:val="00D57857"/>
    <w:rsid w:val="00D60FEE"/>
    <w:rsid w:val="00D621C2"/>
    <w:rsid w:val="00D640E5"/>
    <w:rsid w:val="00D64ACE"/>
    <w:rsid w:val="00D652EE"/>
    <w:rsid w:val="00D66055"/>
    <w:rsid w:val="00D6635B"/>
    <w:rsid w:val="00D67456"/>
    <w:rsid w:val="00D70277"/>
    <w:rsid w:val="00D77B4E"/>
    <w:rsid w:val="00D77FF8"/>
    <w:rsid w:val="00D80669"/>
    <w:rsid w:val="00D81764"/>
    <w:rsid w:val="00D84D5F"/>
    <w:rsid w:val="00D85FA1"/>
    <w:rsid w:val="00D860FB"/>
    <w:rsid w:val="00D93B38"/>
    <w:rsid w:val="00D952C3"/>
    <w:rsid w:val="00D95C97"/>
    <w:rsid w:val="00D963EC"/>
    <w:rsid w:val="00D978A7"/>
    <w:rsid w:val="00DA0210"/>
    <w:rsid w:val="00DA065E"/>
    <w:rsid w:val="00DA0ADE"/>
    <w:rsid w:val="00DA2B03"/>
    <w:rsid w:val="00DA37BB"/>
    <w:rsid w:val="00DA676E"/>
    <w:rsid w:val="00DA7155"/>
    <w:rsid w:val="00DA75C4"/>
    <w:rsid w:val="00DA7679"/>
    <w:rsid w:val="00DB00BF"/>
    <w:rsid w:val="00DB12F0"/>
    <w:rsid w:val="00DB2508"/>
    <w:rsid w:val="00DB5535"/>
    <w:rsid w:val="00DB60EE"/>
    <w:rsid w:val="00DB6B60"/>
    <w:rsid w:val="00DC0067"/>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28B8"/>
    <w:rsid w:val="00DF2DA5"/>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4D3"/>
    <w:rsid w:val="00E23CEC"/>
    <w:rsid w:val="00E23E52"/>
    <w:rsid w:val="00E24B30"/>
    <w:rsid w:val="00E25A54"/>
    <w:rsid w:val="00E26CE9"/>
    <w:rsid w:val="00E31CE6"/>
    <w:rsid w:val="00E32A2F"/>
    <w:rsid w:val="00E34B39"/>
    <w:rsid w:val="00E35F6D"/>
    <w:rsid w:val="00E37E70"/>
    <w:rsid w:val="00E401AD"/>
    <w:rsid w:val="00E43354"/>
    <w:rsid w:val="00E437D0"/>
    <w:rsid w:val="00E43EBC"/>
    <w:rsid w:val="00E45A3B"/>
    <w:rsid w:val="00E46477"/>
    <w:rsid w:val="00E50536"/>
    <w:rsid w:val="00E50975"/>
    <w:rsid w:val="00E55233"/>
    <w:rsid w:val="00E55FEE"/>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867"/>
    <w:rsid w:val="00EC1BFB"/>
    <w:rsid w:val="00EC3356"/>
    <w:rsid w:val="00EC45D9"/>
    <w:rsid w:val="00EC6705"/>
    <w:rsid w:val="00EC6D6F"/>
    <w:rsid w:val="00EC76BD"/>
    <w:rsid w:val="00EC7E3F"/>
    <w:rsid w:val="00ED0BE7"/>
    <w:rsid w:val="00ED0C85"/>
    <w:rsid w:val="00ED40BF"/>
    <w:rsid w:val="00ED4975"/>
    <w:rsid w:val="00ED5B42"/>
    <w:rsid w:val="00EE1AEE"/>
    <w:rsid w:val="00EE311F"/>
    <w:rsid w:val="00EE353B"/>
    <w:rsid w:val="00EE763D"/>
    <w:rsid w:val="00EE772D"/>
    <w:rsid w:val="00EF0115"/>
    <w:rsid w:val="00EF18B4"/>
    <w:rsid w:val="00EF1E99"/>
    <w:rsid w:val="00EF7AA2"/>
    <w:rsid w:val="00F00895"/>
    <w:rsid w:val="00F010C8"/>
    <w:rsid w:val="00F0187B"/>
    <w:rsid w:val="00F019DD"/>
    <w:rsid w:val="00F01CEE"/>
    <w:rsid w:val="00F02A18"/>
    <w:rsid w:val="00F03D61"/>
    <w:rsid w:val="00F1252F"/>
    <w:rsid w:val="00F13B72"/>
    <w:rsid w:val="00F13F6B"/>
    <w:rsid w:val="00F145DB"/>
    <w:rsid w:val="00F16FE8"/>
    <w:rsid w:val="00F222A6"/>
    <w:rsid w:val="00F22D84"/>
    <w:rsid w:val="00F25B48"/>
    <w:rsid w:val="00F26052"/>
    <w:rsid w:val="00F26D92"/>
    <w:rsid w:val="00F2724D"/>
    <w:rsid w:val="00F33192"/>
    <w:rsid w:val="00F3412A"/>
    <w:rsid w:val="00F3428B"/>
    <w:rsid w:val="00F34AEE"/>
    <w:rsid w:val="00F35850"/>
    <w:rsid w:val="00F363EF"/>
    <w:rsid w:val="00F36D62"/>
    <w:rsid w:val="00F37F12"/>
    <w:rsid w:val="00F418DE"/>
    <w:rsid w:val="00F423F9"/>
    <w:rsid w:val="00F47B80"/>
    <w:rsid w:val="00F51134"/>
    <w:rsid w:val="00F56AA4"/>
    <w:rsid w:val="00F60728"/>
    <w:rsid w:val="00F60879"/>
    <w:rsid w:val="00F676E4"/>
    <w:rsid w:val="00F71071"/>
    <w:rsid w:val="00F722DD"/>
    <w:rsid w:val="00F72C58"/>
    <w:rsid w:val="00F755D0"/>
    <w:rsid w:val="00F77928"/>
    <w:rsid w:val="00F80749"/>
    <w:rsid w:val="00F816B5"/>
    <w:rsid w:val="00F81874"/>
    <w:rsid w:val="00F821A0"/>
    <w:rsid w:val="00F82559"/>
    <w:rsid w:val="00F8445C"/>
    <w:rsid w:val="00F853F0"/>
    <w:rsid w:val="00F86ED2"/>
    <w:rsid w:val="00F91039"/>
    <w:rsid w:val="00F92F52"/>
    <w:rsid w:val="00F93D45"/>
    <w:rsid w:val="00F94A76"/>
    <w:rsid w:val="00F977E2"/>
    <w:rsid w:val="00FA27DF"/>
    <w:rsid w:val="00FA2DF5"/>
    <w:rsid w:val="00FA3A78"/>
    <w:rsid w:val="00FB044E"/>
    <w:rsid w:val="00FB0989"/>
    <w:rsid w:val="00FB0B40"/>
    <w:rsid w:val="00FB1579"/>
    <w:rsid w:val="00FB1F4E"/>
    <w:rsid w:val="00FB2689"/>
    <w:rsid w:val="00FB2EB7"/>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1020D"/>
  <w15:docId w15:val="{A2B97BAB-6029-4116-B9B4-D8D04530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character" w:styleId="Siln">
    <w:name w:val="Strong"/>
    <w:basedOn w:val="Standardnpsmoodstavce"/>
    <w:uiPriority w:val="22"/>
    <w:qFormat/>
    <w:rsid w:val="00055A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62724820">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305015641">
      <w:bodyDiv w:val="1"/>
      <w:marLeft w:val="0"/>
      <w:marRight w:val="0"/>
      <w:marTop w:val="0"/>
      <w:marBottom w:val="0"/>
      <w:divBdr>
        <w:top w:val="none" w:sz="0" w:space="0" w:color="auto"/>
        <w:left w:val="none" w:sz="0" w:space="0" w:color="auto"/>
        <w:bottom w:val="none" w:sz="0" w:space="0" w:color="auto"/>
        <w:right w:val="none" w:sz="0" w:space="0" w:color="auto"/>
      </w:divBdr>
    </w:div>
    <w:div w:id="306013315">
      <w:bodyDiv w:val="1"/>
      <w:marLeft w:val="0"/>
      <w:marRight w:val="0"/>
      <w:marTop w:val="0"/>
      <w:marBottom w:val="0"/>
      <w:divBdr>
        <w:top w:val="none" w:sz="0" w:space="0" w:color="auto"/>
        <w:left w:val="none" w:sz="0" w:space="0" w:color="auto"/>
        <w:bottom w:val="none" w:sz="0" w:space="0" w:color="auto"/>
        <w:right w:val="none" w:sz="0" w:space="0" w:color="auto"/>
      </w:divBdr>
    </w:div>
    <w:div w:id="464585648">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693269875">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784083487">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40900147">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69294912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3134C33F-5799-4C48-97E7-CEABBA10C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4.xml><?xml version="1.0" encoding="utf-8"?>
<ds:datastoreItem xmlns:ds="http://schemas.openxmlformats.org/officeDocument/2006/customXml" ds:itemID="{D10ED7EA-39AC-4DCF-80FF-3DB156C7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14580</Words>
  <Characters>86026</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100406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5</cp:revision>
  <cp:lastPrinted>2024-04-18T11:17:00Z</cp:lastPrinted>
  <dcterms:created xsi:type="dcterms:W3CDTF">2024-04-18T11:23:00Z</dcterms:created>
  <dcterms:modified xsi:type="dcterms:W3CDTF">2024-06-24T11:41:00Z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